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10"/>
              <w:spacing w:line="240" w:lineRule="auto"/>
              <w:jc w:val="left"/>
              <w:outlineLvl w:val="0"/>
              <w:rPr>
                <w:sz w:val="16"/>
                <w:lang w:val="en-US"/>
              </w:rPr>
            </w:pPr>
            <w:bookmarkStart w:id="0" w:name="_Toc400457378"/>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2B29AA4C"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r w:rsidR="000B17FB">
              <w:rPr>
                <w:rFonts w:ascii="Tahoma" w:hAnsi="Tahoma" w:cs="Tahoma"/>
              </w:rPr>
              <w:t xml:space="preserve"> </w:t>
            </w:r>
            <w:r w:rsidR="000B17FB" w:rsidRPr="00C93B48">
              <w:rPr>
                <w:rFonts w:ascii="Tahoma" w:hAnsi="Tahoma" w:cs="Tahoma"/>
                <w:b/>
                <w:bCs/>
              </w:rPr>
              <w:t xml:space="preserve">Συνέχιση </w:t>
            </w:r>
            <w:r w:rsidR="00821581" w:rsidRPr="00C93B48">
              <w:rPr>
                <w:rFonts w:ascii="Tahoma" w:hAnsi="Tahoma" w:cs="Tahoma"/>
                <w:b/>
                <w:bCs/>
              </w:rPr>
              <w:t>Δράσης</w:t>
            </w:r>
            <w:r w:rsidR="000B17FB" w:rsidRPr="00C93B48">
              <w:rPr>
                <w:rFonts w:ascii="Tahoma" w:hAnsi="Tahoma" w:cs="Tahoma"/>
                <w:b/>
                <w:bCs/>
              </w:rPr>
              <w:t xml:space="preserve"> </w:t>
            </w:r>
            <w:r w:rsidR="0057281E">
              <w:rPr>
                <w:rFonts w:ascii="Tahoma" w:hAnsi="Tahoma" w:cs="Tahoma"/>
                <w:b/>
                <w:bCs/>
              </w:rPr>
              <w:t>Δομής Παροχής Βασικών Αγαθών</w:t>
            </w:r>
            <w:r w:rsidR="0064619B">
              <w:rPr>
                <w:rFonts w:ascii="Tahoma" w:hAnsi="Tahoma" w:cs="Tahoma"/>
                <w:b/>
                <w:bCs/>
              </w:rPr>
              <w:t xml:space="preserve">: </w:t>
            </w:r>
            <w:r w:rsidR="0064619B" w:rsidRPr="0064619B">
              <w:rPr>
                <w:rFonts w:ascii="Tahoma" w:hAnsi="Tahoma" w:cs="Tahoma"/>
                <w:b/>
                <w:bCs/>
                <w:highlight w:val="yellow"/>
              </w:rPr>
              <w:t>…</w:t>
            </w:r>
            <w:r w:rsidR="0064619B">
              <w:rPr>
                <w:rFonts w:ascii="Tahoma" w:hAnsi="Tahoma" w:cs="Tahoma"/>
                <w:b/>
                <w:bCs/>
                <w:highlight w:val="yellow"/>
              </w:rPr>
              <w:t>..</w:t>
            </w:r>
            <w:r w:rsidR="0064619B" w:rsidRPr="0064619B">
              <w:rPr>
                <w:rFonts w:ascii="Tahoma" w:hAnsi="Tahoma" w:cs="Tahoma"/>
                <w:b/>
                <w:bCs/>
                <w:highlight w:val="yellow"/>
              </w:rPr>
              <w:t>….</w:t>
            </w:r>
            <w:r w:rsidR="0057281E">
              <w:rPr>
                <w:rFonts w:ascii="Tahoma" w:hAnsi="Tahoma" w:cs="Tahoma"/>
                <w:b/>
                <w:bCs/>
              </w:rPr>
              <w:t xml:space="preserve"> </w:t>
            </w:r>
            <w:r w:rsidR="000B17FB" w:rsidRPr="009D0894">
              <w:rPr>
                <w:rFonts w:ascii="Tahoma" w:hAnsi="Tahoma" w:cs="Tahoma"/>
                <w:b/>
                <w:bCs/>
              </w:rPr>
              <w:t>Δήμου</w:t>
            </w:r>
            <w:r w:rsidR="0064619B">
              <w:rPr>
                <w:rFonts w:ascii="Tahoma" w:hAnsi="Tahoma" w:cs="Tahoma"/>
                <w:b/>
                <w:bCs/>
              </w:rPr>
              <w:t xml:space="preserve"> </w:t>
            </w:r>
            <w:r w:rsidR="000B17FB" w:rsidRPr="008F3DD0">
              <w:rPr>
                <w:rFonts w:ascii="Tahoma" w:hAnsi="Tahoma" w:cs="Tahoma"/>
                <w:b/>
                <w:bCs/>
                <w:highlight w:val="yellow"/>
              </w:rPr>
              <w:t>…………….</w:t>
            </w:r>
            <w:r w:rsidR="000B17FB" w:rsidRPr="008F3DD0">
              <w:rPr>
                <w:rFonts w:ascii="Tahoma" w:hAnsi="Tahoma" w:cs="Tahoma"/>
                <w:sz w:val="18"/>
                <w:szCs w:val="18"/>
                <w:highlight w:val="yellow"/>
              </w:rPr>
              <w:t>(</w:t>
            </w:r>
            <w:r w:rsidR="00FA5D90" w:rsidRPr="00FD412E">
              <w:rPr>
                <w:rFonts w:ascii="Tahoma" w:hAnsi="Tahoma" w:cs="Tahoma"/>
                <w:sz w:val="18"/>
                <w:szCs w:val="18"/>
                <w:highlight w:val="yellow"/>
              </w:rPr>
              <w:t>ΣΥΜΠΛΗΡΩ</w:t>
            </w:r>
            <w:r w:rsidR="00FA5D90">
              <w:rPr>
                <w:rFonts w:ascii="Tahoma" w:hAnsi="Tahoma" w:cs="Tahoma"/>
                <w:sz w:val="18"/>
                <w:szCs w:val="18"/>
                <w:highlight w:val="yellow"/>
              </w:rPr>
              <w:t>ΣΗ</w:t>
            </w:r>
            <w:r w:rsidR="0064619B">
              <w:rPr>
                <w:rFonts w:ascii="Tahoma" w:hAnsi="Tahoma" w:cs="Tahoma"/>
                <w:sz w:val="18"/>
                <w:szCs w:val="18"/>
                <w:highlight w:val="yellow"/>
              </w:rPr>
              <w:t xml:space="preserve"> ΤΗΣ ΔΟΜΗΣ ΚΑΙ</w:t>
            </w:r>
            <w:r w:rsidR="00FA5D90" w:rsidRPr="00FD412E">
              <w:rPr>
                <w:rFonts w:ascii="Tahoma" w:hAnsi="Tahoma" w:cs="Tahoma"/>
                <w:sz w:val="18"/>
                <w:szCs w:val="18"/>
                <w:highlight w:val="yellow"/>
              </w:rPr>
              <w:t xml:space="preserve"> ΤΟΥ ΔΗΜΟ</w:t>
            </w:r>
            <w:r w:rsidR="00FD412E" w:rsidRPr="00FD412E">
              <w:rPr>
                <w:rFonts w:ascii="Tahoma" w:hAnsi="Tahoma" w:cs="Tahoma"/>
                <w:sz w:val="18"/>
                <w:szCs w:val="18"/>
                <w:highlight w:val="yellow"/>
              </w:rPr>
              <w:t>)</w:t>
            </w:r>
          </w:p>
        </w:tc>
      </w:tr>
      <w:tr w:rsidR="0026429F" w:rsidRPr="0057281E" w14:paraId="7692480C" w14:textId="77777777" w:rsidTr="00976554">
        <w:trPr>
          <w:trHeight w:val="381"/>
          <w:jc w:val="center"/>
        </w:trPr>
        <w:tc>
          <w:tcPr>
            <w:tcW w:w="9486" w:type="dxa"/>
            <w:gridSpan w:val="2"/>
            <w:vAlign w:val="center"/>
          </w:tcPr>
          <w:p w14:paraId="456609C9" w14:textId="686EE58C" w:rsidR="0026429F" w:rsidRPr="0057281E" w:rsidRDefault="0026429F" w:rsidP="006B285F">
            <w:pPr>
              <w:pStyle w:val="-HTML"/>
              <w:shd w:val="clear" w:color="auto" w:fill="F8F9FA"/>
              <w:spacing w:after="240"/>
              <w:rPr>
                <w:rFonts w:ascii="Arial" w:hAnsi="Arial" w:cs="Arial"/>
                <w:color w:val="000000"/>
                <w:sz w:val="16"/>
                <w:szCs w:val="16"/>
                <w:lang w:val="en-US" w:bidi="ar-SA"/>
              </w:rPr>
            </w:pPr>
            <w:r w:rsidRPr="004E6562">
              <w:rPr>
                <w:rFonts w:ascii="Tahoma" w:hAnsi="Tahoma" w:cs="Tahoma"/>
              </w:rPr>
              <w:t>ΤΙΤΛΟΣ</w:t>
            </w:r>
            <w:r w:rsidRPr="00805BFF">
              <w:rPr>
                <w:rFonts w:ascii="Tahoma" w:hAnsi="Tahoma" w:cs="Tahoma"/>
                <w:lang w:val="en-US"/>
              </w:rPr>
              <w:t xml:space="preserve"> </w:t>
            </w:r>
            <w:r w:rsidRPr="004E6562">
              <w:rPr>
                <w:rFonts w:ascii="Tahoma" w:hAnsi="Tahoma" w:cs="Tahoma"/>
              </w:rPr>
              <w:t>ΠΡΑΞΗΣ</w:t>
            </w:r>
            <w:r w:rsidRPr="00805BFF">
              <w:rPr>
                <w:rFonts w:ascii="Tahoma" w:hAnsi="Tahoma" w:cs="Tahoma"/>
                <w:lang w:val="en-US"/>
              </w:rPr>
              <w:t xml:space="preserve"> (</w:t>
            </w:r>
            <w:r w:rsidRPr="004E6562">
              <w:rPr>
                <w:rFonts w:ascii="Tahoma" w:hAnsi="Tahoma" w:cs="Tahoma"/>
              </w:rPr>
              <w:t>στα</w:t>
            </w:r>
            <w:r w:rsidRPr="00805BFF">
              <w:rPr>
                <w:rFonts w:ascii="Tahoma" w:hAnsi="Tahoma" w:cs="Tahoma"/>
                <w:lang w:val="en-US"/>
              </w:rPr>
              <w:t xml:space="preserve"> </w:t>
            </w:r>
            <w:r w:rsidRPr="004E6562">
              <w:rPr>
                <w:rFonts w:ascii="Tahoma" w:hAnsi="Tahoma" w:cs="Tahoma"/>
              </w:rPr>
              <w:t>αγγλικά</w:t>
            </w:r>
            <w:r w:rsidRPr="00805BFF">
              <w:rPr>
                <w:rFonts w:ascii="Tahoma" w:hAnsi="Tahoma" w:cs="Tahoma"/>
                <w:lang w:val="en-US"/>
              </w:rPr>
              <w:t>):</w:t>
            </w:r>
            <w:r w:rsidR="0028035F" w:rsidRPr="00805BFF">
              <w:rPr>
                <w:rFonts w:ascii="Arial" w:hAnsi="Arial" w:cs="Arial"/>
                <w:color w:val="000000"/>
                <w:lang w:val="en-US"/>
              </w:rPr>
              <w:t xml:space="preserve">  </w:t>
            </w:r>
            <w:r w:rsidR="0028035F" w:rsidRPr="0057281E">
              <w:rPr>
                <w:rFonts w:ascii="Arial" w:hAnsi="Arial" w:cs="Arial"/>
                <w:color w:val="000000"/>
                <w:sz w:val="16"/>
                <w:szCs w:val="16"/>
                <w:lang w:val="en-US" w:bidi="ar-SA"/>
              </w:rPr>
              <w:t>Continue</w:t>
            </w:r>
            <w:r w:rsidR="0028035F" w:rsidRPr="00805BFF">
              <w:rPr>
                <w:rFonts w:ascii="Arial" w:hAnsi="Arial" w:cs="Arial"/>
                <w:color w:val="000000"/>
                <w:sz w:val="16"/>
                <w:szCs w:val="16"/>
                <w:lang w:val="en-US" w:bidi="ar-SA"/>
              </w:rPr>
              <w:t xml:space="preserve"> </w:t>
            </w:r>
            <w:r w:rsidR="0028035F" w:rsidRPr="0057281E">
              <w:rPr>
                <w:rFonts w:ascii="Arial" w:hAnsi="Arial" w:cs="Arial"/>
                <w:color w:val="000000"/>
                <w:sz w:val="16"/>
                <w:szCs w:val="16"/>
                <w:lang w:val="en-US" w:bidi="ar-SA"/>
              </w:rPr>
              <w:t>Action</w:t>
            </w:r>
            <w:r w:rsidR="0028035F" w:rsidRPr="00805BFF">
              <w:rPr>
                <w:rFonts w:ascii="Arial" w:hAnsi="Arial" w:cs="Arial"/>
                <w:color w:val="000000"/>
                <w:sz w:val="16"/>
                <w:szCs w:val="16"/>
                <w:lang w:val="en-US" w:bidi="ar-SA"/>
              </w:rPr>
              <w:t xml:space="preserve"> </w:t>
            </w:r>
            <w:r w:rsidR="006B285F" w:rsidRPr="006B285F">
              <w:rPr>
                <w:rFonts w:ascii="Arial" w:hAnsi="Arial" w:cs="Arial"/>
                <w:color w:val="000000"/>
                <w:sz w:val="16"/>
                <w:szCs w:val="16"/>
                <w:lang w:val="en-US" w:bidi="ar-SA"/>
              </w:rPr>
              <w:t>Structure</w:t>
            </w:r>
            <w:r w:rsidR="006B285F" w:rsidRPr="00805BFF">
              <w:rPr>
                <w:rFonts w:ascii="Arial" w:hAnsi="Arial" w:cs="Arial"/>
                <w:color w:val="000000"/>
                <w:sz w:val="16"/>
                <w:szCs w:val="16"/>
                <w:lang w:val="en-US" w:bidi="ar-SA"/>
              </w:rPr>
              <w:t xml:space="preserve"> </w:t>
            </w:r>
            <w:r w:rsidR="006B285F" w:rsidRPr="006B285F">
              <w:rPr>
                <w:rFonts w:ascii="Arial" w:hAnsi="Arial" w:cs="Arial"/>
                <w:color w:val="000000"/>
                <w:sz w:val="16"/>
                <w:szCs w:val="16"/>
                <w:lang w:val="en-US" w:bidi="ar-SA"/>
              </w:rPr>
              <w:t>for</w:t>
            </w:r>
            <w:r w:rsidR="006B285F" w:rsidRPr="00805BFF">
              <w:rPr>
                <w:rFonts w:ascii="Arial" w:hAnsi="Arial" w:cs="Arial"/>
                <w:color w:val="000000"/>
                <w:sz w:val="16"/>
                <w:szCs w:val="16"/>
                <w:lang w:val="en-US" w:bidi="ar-SA"/>
              </w:rPr>
              <w:t xml:space="preserve"> </w:t>
            </w:r>
            <w:r w:rsidR="006B285F" w:rsidRPr="006B285F">
              <w:rPr>
                <w:rFonts w:ascii="Arial" w:hAnsi="Arial" w:cs="Arial"/>
                <w:color w:val="000000"/>
                <w:sz w:val="16"/>
                <w:szCs w:val="16"/>
                <w:lang w:val="en-US" w:bidi="ar-SA"/>
              </w:rPr>
              <w:t>the</w:t>
            </w:r>
            <w:r w:rsidR="006B285F" w:rsidRPr="00805BFF">
              <w:rPr>
                <w:rFonts w:ascii="Arial" w:hAnsi="Arial" w:cs="Arial"/>
                <w:color w:val="000000"/>
                <w:sz w:val="16"/>
                <w:szCs w:val="16"/>
                <w:lang w:val="en-US" w:bidi="ar-SA"/>
              </w:rPr>
              <w:t xml:space="preserve"> </w:t>
            </w:r>
            <w:r w:rsidR="006B285F" w:rsidRPr="006B285F">
              <w:rPr>
                <w:rFonts w:ascii="Arial" w:hAnsi="Arial" w:cs="Arial"/>
                <w:color w:val="000000"/>
                <w:sz w:val="16"/>
                <w:szCs w:val="16"/>
                <w:lang w:val="en-US" w:bidi="ar-SA"/>
              </w:rPr>
              <w:t>provision</w:t>
            </w:r>
            <w:r w:rsidR="006B285F" w:rsidRPr="00805BFF">
              <w:rPr>
                <w:rFonts w:ascii="Arial" w:hAnsi="Arial" w:cs="Arial"/>
                <w:color w:val="000000"/>
                <w:sz w:val="16"/>
                <w:szCs w:val="16"/>
                <w:lang w:val="en-US" w:bidi="ar-SA"/>
              </w:rPr>
              <w:t xml:space="preserve"> </w:t>
            </w:r>
            <w:r w:rsidR="006B285F" w:rsidRPr="006B285F">
              <w:rPr>
                <w:rFonts w:ascii="Arial" w:hAnsi="Arial" w:cs="Arial"/>
                <w:color w:val="000000"/>
                <w:sz w:val="16"/>
                <w:szCs w:val="16"/>
                <w:lang w:val="en-US" w:bidi="ar-SA"/>
              </w:rPr>
              <w:t>of</w:t>
            </w:r>
            <w:r w:rsidR="006B285F" w:rsidRPr="00805BFF">
              <w:rPr>
                <w:rFonts w:ascii="Arial" w:hAnsi="Arial" w:cs="Arial"/>
                <w:color w:val="000000"/>
                <w:sz w:val="16"/>
                <w:szCs w:val="16"/>
                <w:lang w:val="en-US" w:bidi="ar-SA"/>
              </w:rPr>
              <w:t xml:space="preserve"> </w:t>
            </w:r>
            <w:r w:rsidR="006B285F" w:rsidRPr="006B285F">
              <w:rPr>
                <w:rFonts w:ascii="Arial" w:hAnsi="Arial" w:cs="Arial"/>
                <w:color w:val="000000"/>
                <w:sz w:val="16"/>
                <w:szCs w:val="16"/>
                <w:lang w:val="en-US" w:bidi="ar-SA"/>
              </w:rPr>
              <w:t>common</w:t>
            </w:r>
            <w:r w:rsidR="006B285F" w:rsidRPr="00805BFF">
              <w:rPr>
                <w:rFonts w:ascii="Arial" w:hAnsi="Arial" w:cs="Arial"/>
                <w:color w:val="000000"/>
                <w:sz w:val="16"/>
                <w:szCs w:val="16"/>
                <w:lang w:val="en-US" w:bidi="ar-SA"/>
              </w:rPr>
              <w:t xml:space="preserve"> </w:t>
            </w:r>
            <w:r w:rsidR="006B285F" w:rsidRPr="006B285F">
              <w:rPr>
                <w:rFonts w:ascii="Arial" w:hAnsi="Arial" w:cs="Arial"/>
                <w:color w:val="000000"/>
                <w:sz w:val="16"/>
                <w:szCs w:val="16"/>
                <w:lang w:val="en-US" w:bidi="ar-SA"/>
              </w:rPr>
              <w:t>goods</w:t>
            </w:r>
            <w:r w:rsidR="006B285F" w:rsidRPr="00805BFF">
              <w:rPr>
                <w:rFonts w:ascii="Arial" w:hAnsi="Arial" w:cs="Arial"/>
                <w:color w:val="000000"/>
                <w:sz w:val="16"/>
                <w:szCs w:val="16"/>
                <w:lang w:val="en-US" w:bidi="ar-SA"/>
              </w:rPr>
              <w:t xml:space="preserve"> </w:t>
            </w:r>
            <w:r w:rsidR="0028035F" w:rsidRPr="0057281E">
              <w:rPr>
                <w:rFonts w:ascii="Arial" w:hAnsi="Arial" w:cs="Arial"/>
                <w:color w:val="000000"/>
                <w:sz w:val="16"/>
                <w:szCs w:val="16"/>
                <w:lang w:val="en-US" w:bidi="ar-SA"/>
              </w:rPr>
              <w:t>of</w:t>
            </w:r>
            <w:r w:rsidR="0028035F" w:rsidRPr="00805BFF">
              <w:rPr>
                <w:rFonts w:ascii="Arial" w:hAnsi="Arial" w:cs="Arial"/>
                <w:color w:val="000000"/>
                <w:sz w:val="16"/>
                <w:szCs w:val="16"/>
                <w:lang w:val="en-US" w:bidi="ar-SA"/>
              </w:rPr>
              <w:t xml:space="preserve"> </w:t>
            </w:r>
            <w:r w:rsidR="0028035F" w:rsidRPr="0057281E">
              <w:rPr>
                <w:rFonts w:ascii="Arial" w:hAnsi="Arial" w:cs="Arial"/>
                <w:color w:val="000000"/>
                <w:sz w:val="16"/>
                <w:szCs w:val="16"/>
                <w:lang w:val="en-US" w:bidi="ar-SA"/>
              </w:rPr>
              <w:t>Municipality</w:t>
            </w:r>
            <w:r w:rsidR="006E2371" w:rsidRPr="00805BFF">
              <w:rPr>
                <w:rFonts w:ascii="Arial" w:hAnsi="Arial" w:cs="Arial"/>
                <w:color w:val="000000"/>
                <w:sz w:val="16"/>
                <w:szCs w:val="16"/>
                <w:highlight w:val="yellow"/>
                <w:lang w:val="en-US" w:bidi="ar-SA"/>
              </w:rPr>
              <w:t>……..</w:t>
            </w:r>
            <w:r w:rsidR="006B285F" w:rsidRPr="00805BFF">
              <w:rPr>
                <w:rFonts w:ascii="Arial" w:hAnsi="Arial" w:cs="Arial"/>
                <w:color w:val="000000"/>
                <w:lang w:val="en-US"/>
              </w:rPr>
              <w:t xml:space="preserve"> </w:t>
            </w:r>
            <w:r w:rsidR="0006049C" w:rsidRPr="0064619B">
              <w:rPr>
                <w:rFonts w:ascii="Tahoma" w:hAnsi="Tahoma" w:cs="Tahoma"/>
              </w:rPr>
              <w:t>(</w:t>
            </w:r>
            <w:r w:rsidR="0028035F" w:rsidRPr="0057281E">
              <w:rPr>
                <w:rFonts w:ascii="Tahoma" w:hAnsi="Tahoma" w:cs="Tahoma"/>
                <w:sz w:val="18"/>
                <w:szCs w:val="18"/>
                <w:highlight w:val="yellow"/>
              </w:rPr>
              <w:t>ΣΥΜΠΛΗΡΩΣΗ</w:t>
            </w:r>
            <w:r w:rsidR="0028035F" w:rsidRPr="0064619B">
              <w:rPr>
                <w:rFonts w:ascii="Tahoma" w:hAnsi="Tahoma" w:cs="Tahoma"/>
                <w:sz w:val="18"/>
                <w:szCs w:val="18"/>
                <w:highlight w:val="yellow"/>
              </w:rPr>
              <w:t xml:space="preserve"> </w:t>
            </w:r>
            <w:r w:rsidR="0028035F" w:rsidRPr="0057281E">
              <w:rPr>
                <w:rFonts w:ascii="Tahoma" w:hAnsi="Tahoma" w:cs="Tahoma"/>
                <w:sz w:val="18"/>
                <w:szCs w:val="18"/>
                <w:highlight w:val="yellow"/>
              </w:rPr>
              <w:t>ΤΟΥ</w:t>
            </w:r>
            <w:r w:rsidR="0028035F" w:rsidRPr="0064619B">
              <w:rPr>
                <w:rFonts w:ascii="Tahoma" w:hAnsi="Tahoma" w:cs="Tahoma"/>
                <w:sz w:val="18"/>
                <w:szCs w:val="18"/>
                <w:highlight w:val="yellow"/>
              </w:rPr>
              <w:t xml:space="preserve"> </w:t>
            </w:r>
            <w:r w:rsidR="0028035F" w:rsidRPr="0057281E">
              <w:rPr>
                <w:rFonts w:ascii="Tahoma" w:hAnsi="Tahoma" w:cs="Tahoma"/>
                <w:sz w:val="18"/>
                <w:szCs w:val="18"/>
                <w:highlight w:val="yellow"/>
              </w:rPr>
              <w:t>ΔΗΜΟ</w:t>
            </w:r>
            <w:r w:rsidR="006E2371">
              <w:rPr>
                <w:rFonts w:ascii="Tahoma" w:hAnsi="Tahoma" w:cs="Tahoma"/>
                <w:sz w:val="18"/>
                <w:szCs w:val="18"/>
                <w:highlight w:val="yellow"/>
              </w:rPr>
              <w:t>Υ</w:t>
            </w:r>
            <w:r w:rsidR="0028035F" w:rsidRPr="0057281E">
              <w:rPr>
                <w:rFonts w:ascii="Tahoma" w:hAnsi="Tahoma" w:cs="Tahoma"/>
                <w:sz w:val="18"/>
                <w:szCs w:val="18"/>
                <w:highlight w:val="yellow"/>
                <w:lang w:val="en-US"/>
              </w:rPr>
              <w:t>)</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a7"/>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a7"/>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a7"/>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outlineLvl w:val="0"/>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27D43788" w:rsidR="00F50EF8" w:rsidRPr="004E6562" w:rsidRDefault="00FA5D90" w:rsidP="00976554">
            <w:pPr>
              <w:spacing w:before="60" w:beforeAutospacing="0" w:after="60"/>
              <w:jc w:val="left"/>
              <w:rPr>
                <w:rFonts w:ascii="Tahoma" w:hAnsi="Tahoma" w:cs="Tahoma"/>
              </w:rPr>
            </w:pPr>
            <w:r w:rsidRPr="00FD412E">
              <w:rPr>
                <w:rFonts w:ascii="Tahoma" w:hAnsi="Tahoma" w:cs="Tahoma"/>
                <w:sz w:val="18"/>
                <w:szCs w:val="18"/>
                <w:highlight w:val="yellow"/>
              </w:rPr>
              <w:t>ΣΥΜΠΛΗΡΩ</w:t>
            </w:r>
            <w:r>
              <w:rPr>
                <w:rFonts w:ascii="Tahoma" w:hAnsi="Tahoma" w:cs="Tahoma"/>
                <w:sz w:val="18"/>
                <w:szCs w:val="18"/>
                <w:highlight w:val="yellow"/>
              </w:rPr>
              <w:t>ΣΗ</w:t>
            </w:r>
            <w:r w:rsidRPr="00FD412E">
              <w:rPr>
                <w:rFonts w:ascii="Tahoma" w:hAnsi="Tahoma" w:cs="Tahoma"/>
                <w:sz w:val="18"/>
                <w:szCs w:val="18"/>
                <w:highlight w:val="yellow"/>
              </w:rPr>
              <w:t xml:space="preserve"> Τ</w:t>
            </w:r>
            <w:r>
              <w:rPr>
                <w:rFonts w:ascii="Tahoma" w:hAnsi="Tahoma" w:cs="Tahoma"/>
                <w:sz w:val="18"/>
                <w:szCs w:val="18"/>
                <w:highlight w:val="yellow"/>
              </w:rPr>
              <w:t>ΩΝ</w:t>
            </w:r>
            <w:r w:rsidRPr="00FD412E">
              <w:rPr>
                <w:rFonts w:ascii="Tahoma" w:hAnsi="Tahoma" w:cs="Tahoma"/>
                <w:sz w:val="18"/>
                <w:szCs w:val="18"/>
                <w:highlight w:val="yellow"/>
              </w:rPr>
              <w:t xml:space="preserve"> ΑΠΑΡΑΙΤΗΤ</w:t>
            </w:r>
            <w:r>
              <w:rPr>
                <w:rFonts w:ascii="Tahoma" w:hAnsi="Tahoma" w:cs="Tahoma"/>
                <w:sz w:val="18"/>
                <w:szCs w:val="18"/>
                <w:highlight w:val="yellow"/>
              </w:rPr>
              <w:t>ΩΝ</w:t>
            </w:r>
            <w:r w:rsidRPr="00FD412E">
              <w:rPr>
                <w:rFonts w:ascii="Tahoma" w:hAnsi="Tahoma" w:cs="Tahoma"/>
                <w:sz w:val="18"/>
                <w:szCs w:val="18"/>
                <w:highlight w:val="yellow"/>
              </w:rPr>
              <w:t xml:space="preserve"> ΣΤΟΙΧΕΙ</w:t>
            </w:r>
            <w:r>
              <w:rPr>
                <w:rFonts w:ascii="Tahoma" w:hAnsi="Tahoma" w:cs="Tahoma"/>
                <w:sz w:val="18"/>
                <w:szCs w:val="18"/>
                <w:highlight w:val="yellow"/>
              </w:rPr>
              <w:t>ΩΝ</w:t>
            </w:r>
            <w:r w:rsidRPr="00FD412E">
              <w:rPr>
                <w:rFonts w:ascii="Tahoma" w:hAnsi="Tahoma" w:cs="Tahoma"/>
                <w:sz w:val="18"/>
                <w:szCs w:val="18"/>
                <w:highlight w:val="yellow"/>
              </w:rPr>
              <w:t xml:space="preserve"> ΤΟΥ Δ</w:t>
            </w:r>
            <w:r w:rsidR="009F7921">
              <w:rPr>
                <w:rFonts w:ascii="Tahoma" w:hAnsi="Tahoma" w:cs="Tahoma"/>
                <w:sz w:val="18"/>
                <w:szCs w:val="18"/>
                <w:highlight w:val="yellow"/>
              </w:rPr>
              <w:t>ΙΚΑΙΟΥΧΟΥ (ΔΗΜΟΥ Η΄ΣΥΜΠΡΑΤΩΝ ΦΟΡΕΑ ΜΕ ΣΥΜΦΩΝΗΤΙΚΟ ΣΥΝΕΡΓΑΣΙΑΣ )</w:t>
            </w:r>
            <w:r w:rsidRPr="00FD412E">
              <w:rPr>
                <w:rFonts w:ascii="Tahoma" w:hAnsi="Tahoma" w:cs="Tahoma"/>
                <w:sz w:val="18"/>
                <w:szCs w:val="18"/>
                <w:highlight w:val="yellow"/>
              </w:rPr>
              <w:t xml:space="preserve"> </w:t>
            </w: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227094F3" w:rsidR="00A25B74" w:rsidRPr="001F3785" w:rsidRDefault="001F3785" w:rsidP="00976554">
            <w:pPr>
              <w:pStyle w:val="a7"/>
              <w:tabs>
                <w:tab w:val="left" w:pos="273"/>
              </w:tabs>
              <w:spacing w:before="60" w:beforeAutospacing="0" w:after="60"/>
              <w:ind w:left="170"/>
              <w:contextualSpacing w:val="0"/>
              <w:jc w:val="left"/>
              <w:rPr>
                <w:rFonts w:ascii="Tahoma" w:hAnsi="Tahoma" w:cs="Tahoma"/>
                <w:color w:val="FF0000"/>
              </w:rPr>
            </w:pPr>
            <w:r w:rsidRPr="009F7921">
              <w:rPr>
                <w:rFonts w:ascii="Tahoma" w:hAnsi="Tahoma" w:cs="Tahoma"/>
                <w:color w:val="FF0000"/>
                <w:highlight w:val="yellow"/>
              </w:rPr>
              <w:t>ΔΗΜΟΣ</w:t>
            </w:r>
            <w:r w:rsidR="009F7921" w:rsidRPr="009F7921">
              <w:rPr>
                <w:rFonts w:ascii="Tahoma" w:hAnsi="Tahoma" w:cs="Tahoma"/>
                <w:color w:val="FF0000"/>
                <w:highlight w:val="yellow"/>
              </w:rPr>
              <w:t xml:space="preserve"> Ή ΦΟΡΕΑΣ</w:t>
            </w: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38531C27" w:rsidR="007853F2" w:rsidRPr="00FD412E" w:rsidRDefault="00117EFA" w:rsidP="00976554">
            <w:pPr>
              <w:tabs>
                <w:tab w:val="left" w:pos="273"/>
              </w:tabs>
              <w:spacing w:before="60" w:beforeAutospacing="0" w:after="60"/>
              <w:jc w:val="left"/>
              <w:rPr>
                <w:rFonts w:ascii="Tahoma" w:hAnsi="Tahoma" w:cs="Tahoma"/>
                <w:iCs/>
                <w:sz w:val="14"/>
              </w:rPr>
            </w:pPr>
            <w:r w:rsidRPr="00FD412E">
              <w:rPr>
                <w:rFonts w:ascii="Tahoma" w:hAnsi="Tahoma" w:cs="Tahoma"/>
                <w:iCs/>
                <w:sz w:val="14"/>
              </w:rPr>
              <w:t>ΟΡΓΑΝΙΣΜΟΣ ΔΗΜΟΣΙΟΥ ΔΙΚΑΙΟΥ</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77777777" w:rsidR="00317532" w:rsidRPr="00BF420C" w:rsidRDefault="00794EF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77777777" w:rsidR="001B0B58" w:rsidRPr="00317532" w:rsidRDefault="001B0B58"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a7"/>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481A1FF0" w:rsidR="0026429F" w:rsidRPr="00415A5B" w:rsidRDefault="0026429F" w:rsidP="00976554">
      <w:pPr>
        <w:spacing w:before="60" w:beforeAutospacing="0" w:after="60"/>
        <w:jc w:val="left"/>
        <w:rPr>
          <w:rFonts w:ascii="Tahoma" w:hAnsi="Tahoma" w:cs="Tahoma"/>
          <w:b/>
          <w:lang w:val="en-US"/>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0ACF"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1A319931" w:rsidR="00280ACF" w:rsidRPr="004E6562" w:rsidRDefault="00280ACF" w:rsidP="00280ACF">
            <w:pPr>
              <w:spacing w:before="60" w:beforeAutospacing="0" w:after="60"/>
              <w:jc w:val="left"/>
              <w:rPr>
                <w:rFonts w:ascii="Tahoma" w:hAnsi="Tahoma" w:cs="Tahoma"/>
              </w:rPr>
            </w:pPr>
          </w:p>
        </w:tc>
      </w:tr>
      <w:tr w:rsidR="00280ACF" w:rsidRPr="004E6562" w14:paraId="00823E14" w14:textId="77777777" w:rsidTr="00F50EF8">
        <w:trPr>
          <w:trHeight w:val="381"/>
          <w:jc w:val="center"/>
        </w:trPr>
        <w:tc>
          <w:tcPr>
            <w:tcW w:w="2972" w:type="dxa"/>
            <w:shd w:val="clear" w:color="auto" w:fill="auto"/>
            <w:vAlign w:val="center"/>
          </w:tcPr>
          <w:p w14:paraId="722215E8" w14:textId="77777777" w:rsidR="00280ACF" w:rsidRPr="001C2A34"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r>
      <w:tr w:rsidR="00280ACF" w:rsidRPr="004E6562" w14:paraId="482E636A" w14:textId="77777777" w:rsidTr="00F50EF8">
        <w:trPr>
          <w:trHeight w:val="381"/>
          <w:jc w:val="center"/>
        </w:trPr>
        <w:tc>
          <w:tcPr>
            <w:tcW w:w="2972" w:type="dxa"/>
            <w:shd w:val="clear" w:color="auto" w:fill="auto"/>
            <w:vAlign w:val="center"/>
          </w:tcPr>
          <w:p w14:paraId="1F943778" w14:textId="77777777" w:rsidR="00280ACF" w:rsidRPr="004E6562"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r>
      <w:tr w:rsidR="00280ACF" w:rsidRPr="004E6562" w14:paraId="2DDD1A8E" w14:textId="77777777" w:rsidTr="00F50EF8">
        <w:trPr>
          <w:trHeight w:val="381"/>
          <w:jc w:val="center"/>
        </w:trPr>
        <w:tc>
          <w:tcPr>
            <w:tcW w:w="2972" w:type="dxa"/>
            <w:shd w:val="clear" w:color="auto" w:fill="auto"/>
            <w:vAlign w:val="center"/>
          </w:tcPr>
          <w:p w14:paraId="36A8B003" w14:textId="77777777" w:rsidR="00280ACF" w:rsidRPr="004E6562"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r>
      <w:tr w:rsidR="00280ACF" w:rsidRPr="004E6562" w14:paraId="0B9214BD" w14:textId="77777777" w:rsidTr="00F50EF8">
        <w:trPr>
          <w:trHeight w:val="381"/>
          <w:jc w:val="center"/>
        </w:trPr>
        <w:tc>
          <w:tcPr>
            <w:tcW w:w="2972" w:type="dxa"/>
            <w:shd w:val="clear" w:color="auto" w:fill="auto"/>
            <w:vAlign w:val="center"/>
          </w:tcPr>
          <w:p w14:paraId="16508844" w14:textId="77777777" w:rsidR="00280ACF" w:rsidRPr="004E6562"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280ACF"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402F8DFC" w:rsidR="00280ACF" w:rsidRPr="004E6562" w:rsidRDefault="000A54A5" w:rsidP="00280ACF">
            <w:pPr>
              <w:spacing w:before="60" w:beforeAutospacing="0" w:after="60"/>
              <w:rPr>
                <w:rFonts w:ascii="Tahoma" w:hAnsi="Tahoma" w:cs="Tahoma"/>
              </w:rPr>
            </w:pPr>
            <w:r w:rsidRPr="00FD412E">
              <w:rPr>
                <w:rFonts w:ascii="Tahoma" w:hAnsi="Tahoma" w:cs="Tahoma"/>
                <w:sz w:val="18"/>
                <w:szCs w:val="18"/>
                <w:highlight w:val="yellow"/>
              </w:rPr>
              <w:t>ΣΥΜΠΛΗΡΩ</w:t>
            </w:r>
            <w:r>
              <w:rPr>
                <w:rFonts w:ascii="Tahoma" w:hAnsi="Tahoma" w:cs="Tahoma"/>
                <w:sz w:val="18"/>
                <w:szCs w:val="18"/>
                <w:highlight w:val="yellow"/>
              </w:rPr>
              <w:t>ΣΗ</w:t>
            </w:r>
            <w:r w:rsidRPr="00FD412E">
              <w:rPr>
                <w:rFonts w:ascii="Tahoma" w:hAnsi="Tahoma" w:cs="Tahoma"/>
                <w:sz w:val="18"/>
                <w:szCs w:val="18"/>
                <w:highlight w:val="yellow"/>
              </w:rPr>
              <w:t xml:space="preserve"> Τ</w:t>
            </w:r>
            <w:r>
              <w:rPr>
                <w:rFonts w:ascii="Tahoma" w:hAnsi="Tahoma" w:cs="Tahoma"/>
                <w:sz w:val="18"/>
                <w:szCs w:val="18"/>
                <w:highlight w:val="yellow"/>
              </w:rPr>
              <w:t>ΩΝ</w:t>
            </w:r>
            <w:r w:rsidRPr="00FD412E">
              <w:rPr>
                <w:rFonts w:ascii="Tahoma" w:hAnsi="Tahoma" w:cs="Tahoma"/>
                <w:sz w:val="18"/>
                <w:szCs w:val="18"/>
                <w:highlight w:val="yellow"/>
              </w:rPr>
              <w:t xml:space="preserve"> ΑΠΑΡΑΙΤΗΤ</w:t>
            </w:r>
            <w:r>
              <w:rPr>
                <w:rFonts w:ascii="Tahoma" w:hAnsi="Tahoma" w:cs="Tahoma"/>
                <w:sz w:val="18"/>
                <w:szCs w:val="18"/>
                <w:highlight w:val="yellow"/>
              </w:rPr>
              <w:t>ΩΝ</w:t>
            </w:r>
            <w:r w:rsidRPr="00FD412E">
              <w:rPr>
                <w:rFonts w:ascii="Tahoma" w:hAnsi="Tahoma" w:cs="Tahoma"/>
                <w:sz w:val="18"/>
                <w:szCs w:val="18"/>
                <w:highlight w:val="yellow"/>
              </w:rPr>
              <w:t xml:space="preserve"> ΣΤΟΙΧΕΙ</w:t>
            </w:r>
            <w:r>
              <w:rPr>
                <w:rFonts w:ascii="Tahoma" w:hAnsi="Tahoma" w:cs="Tahoma"/>
                <w:sz w:val="18"/>
                <w:szCs w:val="18"/>
                <w:highlight w:val="yellow"/>
              </w:rPr>
              <w:t>ΩΝ</w:t>
            </w:r>
            <w:r w:rsidRPr="00FD412E">
              <w:rPr>
                <w:rFonts w:ascii="Tahoma" w:hAnsi="Tahoma" w:cs="Tahoma"/>
                <w:sz w:val="18"/>
                <w:szCs w:val="18"/>
                <w:highlight w:val="yellow"/>
              </w:rPr>
              <w:t xml:space="preserve"> ΤΟΥ Δ</w:t>
            </w:r>
            <w:r>
              <w:rPr>
                <w:rFonts w:ascii="Tahoma" w:hAnsi="Tahoma" w:cs="Tahoma"/>
                <w:sz w:val="18"/>
                <w:szCs w:val="18"/>
                <w:highlight w:val="yellow"/>
              </w:rPr>
              <w:t>ΙΚΑΙΟΥΧΟΥ (ΔΗΜΟΥ Η΄ΣΥΜΠΡΑΤΩΝ ΦΟΡΕΑ ΜΕ ΣΥΜΦΩΝΗΤΙΚΟ ΣΥΝΕΡΓΑΣΙΑΣ )</w:t>
            </w:r>
          </w:p>
        </w:tc>
      </w:tr>
      <w:tr w:rsidR="00280ACF" w:rsidRPr="004E6562" w14:paraId="3CEC8C76" w14:textId="77777777" w:rsidTr="00F50EF8">
        <w:trPr>
          <w:trHeight w:val="381"/>
          <w:jc w:val="center"/>
        </w:trPr>
        <w:tc>
          <w:tcPr>
            <w:tcW w:w="2972" w:type="dxa"/>
            <w:shd w:val="clear" w:color="auto" w:fill="auto"/>
            <w:vAlign w:val="center"/>
          </w:tcPr>
          <w:p w14:paraId="6C6BB95E" w14:textId="77777777" w:rsidR="00280ACF" w:rsidRPr="001C2A34"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ΚΥΡΙΟΣ ΠΡΑΞΗΣ (ΕΡΓΟΥ):</w:t>
            </w:r>
          </w:p>
        </w:tc>
        <w:tc>
          <w:tcPr>
            <w:tcW w:w="3402" w:type="dxa"/>
            <w:vAlign w:val="center"/>
          </w:tcPr>
          <w:p w14:paraId="7BB341AF" w14:textId="76C414A4" w:rsidR="00280ACF" w:rsidRPr="004E6562" w:rsidRDefault="009F7921" w:rsidP="00280ACF">
            <w:pPr>
              <w:pStyle w:val="a7"/>
              <w:tabs>
                <w:tab w:val="left" w:pos="273"/>
              </w:tabs>
              <w:spacing w:before="60" w:beforeAutospacing="0" w:after="60"/>
              <w:ind w:left="170"/>
              <w:contextualSpacing w:val="0"/>
              <w:jc w:val="left"/>
              <w:rPr>
                <w:rFonts w:ascii="Tahoma" w:hAnsi="Tahoma" w:cs="Tahoma"/>
              </w:rPr>
            </w:pPr>
            <w:r w:rsidRPr="009F7921">
              <w:rPr>
                <w:rFonts w:ascii="Tahoma" w:hAnsi="Tahoma" w:cs="Tahoma"/>
                <w:color w:val="FF0000"/>
                <w:highlight w:val="yellow"/>
              </w:rPr>
              <w:t>ΔΗΜΟΣ Ή ΦΟΡΕΑΣ</w:t>
            </w:r>
          </w:p>
        </w:tc>
        <w:tc>
          <w:tcPr>
            <w:tcW w:w="3009" w:type="dxa"/>
            <w:vAlign w:val="center"/>
          </w:tcPr>
          <w:p w14:paraId="26EBBE34"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280ACF" w:rsidRPr="004E6562" w14:paraId="33E11756" w14:textId="77777777" w:rsidTr="00F50EF8">
        <w:trPr>
          <w:trHeight w:val="381"/>
          <w:jc w:val="center"/>
        </w:trPr>
        <w:tc>
          <w:tcPr>
            <w:tcW w:w="2972" w:type="dxa"/>
            <w:shd w:val="clear" w:color="auto" w:fill="auto"/>
            <w:vAlign w:val="center"/>
          </w:tcPr>
          <w:p w14:paraId="59D54DDA" w14:textId="77777777" w:rsidR="00280ACF" w:rsidRPr="004E6562"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r>
      <w:tr w:rsidR="00280ACF" w:rsidRPr="004E6562" w14:paraId="3DCCFED0" w14:textId="77777777" w:rsidTr="00F50EF8">
        <w:trPr>
          <w:trHeight w:val="381"/>
          <w:jc w:val="center"/>
        </w:trPr>
        <w:tc>
          <w:tcPr>
            <w:tcW w:w="2972" w:type="dxa"/>
            <w:shd w:val="clear" w:color="auto" w:fill="auto"/>
            <w:vAlign w:val="center"/>
          </w:tcPr>
          <w:p w14:paraId="5D490D4A"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280AC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664F6C97" w:rsidR="00280ACF" w:rsidRPr="004E6562" w:rsidRDefault="000A54A5" w:rsidP="00280ACF">
            <w:pPr>
              <w:spacing w:before="60" w:beforeAutospacing="0" w:after="60"/>
              <w:rPr>
                <w:rFonts w:ascii="Tahoma" w:hAnsi="Tahoma" w:cs="Tahoma"/>
              </w:rPr>
            </w:pPr>
            <w:r w:rsidRPr="00FD412E">
              <w:rPr>
                <w:rFonts w:ascii="Tahoma" w:hAnsi="Tahoma" w:cs="Tahoma"/>
                <w:sz w:val="18"/>
                <w:szCs w:val="18"/>
                <w:highlight w:val="yellow"/>
              </w:rPr>
              <w:t>ΣΥΜΠΛΗΡΩ</w:t>
            </w:r>
            <w:r>
              <w:rPr>
                <w:rFonts w:ascii="Tahoma" w:hAnsi="Tahoma" w:cs="Tahoma"/>
                <w:sz w:val="18"/>
                <w:szCs w:val="18"/>
                <w:highlight w:val="yellow"/>
              </w:rPr>
              <w:t>ΣΗ</w:t>
            </w:r>
            <w:r w:rsidRPr="00FD412E">
              <w:rPr>
                <w:rFonts w:ascii="Tahoma" w:hAnsi="Tahoma" w:cs="Tahoma"/>
                <w:sz w:val="18"/>
                <w:szCs w:val="18"/>
                <w:highlight w:val="yellow"/>
              </w:rPr>
              <w:t xml:space="preserve"> Τ</w:t>
            </w:r>
            <w:r>
              <w:rPr>
                <w:rFonts w:ascii="Tahoma" w:hAnsi="Tahoma" w:cs="Tahoma"/>
                <w:sz w:val="18"/>
                <w:szCs w:val="18"/>
                <w:highlight w:val="yellow"/>
              </w:rPr>
              <w:t>ΩΝ</w:t>
            </w:r>
            <w:r w:rsidRPr="00FD412E">
              <w:rPr>
                <w:rFonts w:ascii="Tahoma" w:hAnsi="Tahoma" w:cs="Tahoma"/>
                <w:sz w:val="18"/>
                <w:szCs w:val="18"/>
                <w:highlight w:val="yellow"/>
              </w:rPr>
              <w:t xml:space="preserve"> ΑΠΑΡΑΙΤΗΤ</w:t>
            </w:r>
            <w:r>
              <w:rPr>
                <w:rFonts w:ascii="Tahoma" w:hAnsi="Tahoma" w:cs="Tahoma"/>
                <w:sz w:val="18"/>
                <w:szCs w:val="18"/>
                <w:highlight w:val="yellow"/>
              </w:rPr>
              <w:t>ΩΝ</w:t>
            </w:r>
            <w:r w:rsidRPr="00FD412E">
              <w:rPr>
                <w:rFonts w:ascii="Tahoma" w:hAnsi="Tahoma" w:cs="Tahoma"/>
                <w:sz w:val="18"/>
                <w:szCs w:val="18"/>
                <w:highlight w:val="yellow"/>
              </w:rPr>
              <w:t xml:space="preserve"> ΣΤΟΙΧΕΙ</w:t>
            </w:r>
            <w:r>
              <w:rPr>
                <w:rFonts w:ascii="Tahoma" w:hAnsi="Tahoma" w:cs="Tahoma"/>
                <w:sz w:val="18"/>
                <w:szCs w:val="18"/>
                <w:highlight w:val="yellow"/>
              </w:rPr>
              <w:t>ΩΝ</w:t>
            </w:r>
            <w:r w:rsidRPr="00FD412E">
              <w:rPr>
                <w:rFonts w:ascii="Tahoma" w:hAnsi="Tahoma" w:cs="Tahoma"/>
                <w:sz w:val="18"/>
                <w:szCs w:val="18"/>
                <w:highlight w:val="yellow"/>
              </w:rPr>
              <w:t xml:space="preserve"> ΤΟΥ Δ</w:t>
            </w:r>
            <w:r>
              <w:rPr>
                <w:rFonts w:ascii="Tahoma" w:hAnsi="Tahoma" w:cs="Tahoma"/>
                <w:sz w:val="18"/>
                <w:szCs w:val="18"/>
                <w:highlight w:val="yellow"/>
              </w:rPr>
              <w:t>ΙΚΑΙΟΥΧΟΥ (ΔΗΜΟΥ Η΄ΣΥΜΠΡΑΤΩΝ ΦΟΡΕΑ ΜΕ ΣΥΜΦΩΝΗΤΙΚΟ ΣΥΝΕΡΓΑΣΙΑΣ )</w:t>
            </w:r>
          </w:p>
        </w:tc>
      </w:tr>
      <w:tr w:rsidR="00280ACF" w:rsidRPr="004E6562" w14:paraId="47185583" w14:textId="77777777" w:rsidTr="00F50EF8">
        <w:trPr>
          <w:trHeight w:val="381"/>
          <w:jc w:val="center"/>
        </w:trPr>
        <w:tc>
          <w:tcPr>
            <w:tcW w:w="2972" w:type="dxa"/>
            <w:shd w:val="clear" w:color="auto" w:fill="auto"/>
            <w:vAlign w:val="center"/>
          </w:tcPr>
          <w:p w14:paraId="57ED3286" w14:textId="77777777" w:rsidR="00280ACF" w:rsidRPr="001C2A34" w:rsidRDefault="00280ACF" w:rsidP="00280ACF">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 ΚΑΙ ΣΥΝΤΗΡΗΣΗΣ</w:t>
            </w:r>
            <w:r w:rsidRPr="001C2A34">
              <w:rPr>
                <w:rFonts w:ascii="Tahoma" w:hAnsi="Tahoma" w:cs="Tahoma"/>
                <w:b/>
                <w:lang w:val="en-US"/>
              </w:rPr>
              <w:t>:</w:t>
            </w:r>
          </w:p>
        </w:tc>
        <w:tc>
          <w:tcPr>
            <w:tcW w:w="3402" w:type="dxa"/>
            <w:vAlign w:val="center"/>
          </w:tcPr>
          <w:p w14:paraId="41B82AE0" w14:textId="4FB48583" w:rsidR="00280ACF" w:rsidRPr="004E6562" w:rsidRDefault="009F7921" w:rsidP="00280ACF">
            <w:pPr>
              <w:pStyle w:val="a7"/>
              <w:tabs>
                <w:tab w:val="left" w:pos="273"/>
              </w:tabs>
              <w:spacing w:before="60" w:beforeAutospacing="0" w:after="60"/>
              <w:ind w:left="170"/>
              <w:contextualSpacing w:val="0"/>
              <w:jc w:val="left"/>
              <w:rPr>
                <w:rFonts w:ascii="Tahoma" w:hAnsi="Tahoma" w:cs="Tahoma"/>
              </w:rPr>
            </w:pPr>
            <w:r w:rsidRPr="009F7921">
              <w:rPr>
                <w:rFonts w:ascii="Tahoma" w:hAnsi="Tahoma" w:cs="Tahoma"/>
                <w:color w:val="FF0000"/>
                <w:highlight w:val="yellow"/>
              </w:rPr>
              <w:t>ΔΗΜΟΣ Ή ΦΟΡΕΑΣ</w:t>
            </w:r>
            <w:r w:rsidR="001F3785">
              <w:rPr>
                <w:rFonts w:ascii="Tahoma" w:hAnsi="Tahoma" w:cs="Tahoma"/>
                <w:color w:val="FF0000"/>
              </w:rPr>
              <w:t xml:space="preserve"> </w:t>
            </w:r>
          </w:p>
        </w:tc>
        <w:tc>
          <w:tcPr>
            <w:tcW w:w="3009" w:type="dxa"/>
            <w:vAlign w:val="center"/>
          </w:tcPr>
          <w:p w14:paraId="5151B84D"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280ACF" w:rsidRPr="004E6562" w14:paraId="20105C37" w14:textId="77777777" w:rsidTr="00F50EF8">
        <w:trPr>
          <w:trHeight w:val="381"/>
          <w:jc w:val="center"/>
        </w:trPr>
        <w:tc>
          <w:tcPr>
            <w:tcW w:w="2972" w:type="dxa"/>
            <w:shd w:val="clear" w:color="auto" w:fill="auto"/>
            <w:vAlign w:val="center"/>
          </w:tcPr>
          <w:p w14:paraId="0B955FE1"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r>
      <w:tr w:rsidR="00280ACF" w:rsidRPr="004E6562" w14:paraId="77EDBE6D" w14:textId="77777777" w:rsidTr="00F50EF8">
        <w:trPr>
          <w:trHeight w:val="381"/>
          <w:jc w:val="center"/>
        </w:trPr>
        <w:tc>
          <w:tcPr>
            <w:tcW w:w="2972" w:type="dxa"/>
            <w:shd w:val="clear" w:color="auto" w:fill="auto"/>
            <w:vAlign w:val="center"/>
          </w:tcPr>
          <w:p w14:paraId="2EAE6327"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r>
      <w:tr w:rsidR="00280ACF" w:rsidRPr="004E6562" w14:paraId="2C50DE60" w14:textId="77777777" w:rsidTr="00F50EF8">
        <w:trPr>
          <w:trHeight w:val="381"/>
          <w:jc w:val="center"/>
        </w:trPr>
        <w:tc>
          <w:tcPr>
            <w:tcW w:w="2972" w:type="dxa"/>
            <w:shd w:val="clear" w:color="auto" w:fill="auto"/>
            <w:vAlign w:val="center"/>
          </w:tcPr>
          <w:p w14:paraId="76AF465E"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280ACF" w:rsidRPr="004E6562" w:rsidRDefault="00280ACF" w:rsidP="00280ACF">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280ACF" w:rsidRPr="004E6562" w:rsidRDefault="00280ACF" w:rsidP="00280ACF">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8CDD5AF" w:rsidR="00B635BC" w:rsidRPr="000A54A5" w:rsidRDefault="00B635BC" w:rsidP="00805BFF">
            <w:pPr>
              <w:pStyle w:val="Default"/>
              <w:rPr>
                <w:rFonts w:ascii="Tahoma" w:hAnsi="Tahoma" w:cs="Tahoma"/>
                <w:color w:val="auto"/>
                <w:sz w:val="16"/>
                <w:szCs w:val="16"/>
              </w:rPr>
            </w:pPr>
            <w:r w:rsidRPr="000A54A5">
              <w:rPr>
                <w:rFonts w:ascii="Tahoma" w:hAnsi="Tahoma" w:cs="Tahoma"/>
                <w:color w:val="auto"/>
                <w:sz w:val="16"/>
                <w:szCs w:val="16"/>
              </w:rPr>
              <w:t>ΤΙΤΛΟΣ:</w:t>
            </w:r>
            <w:r w:rsidR="000A54A5" w:rsidRPr="000A54A5">
              <w:rPr>
                <w:rFonts w:ascii="Tahoma" w:hAnsi="Tahoma" w:cs="Tahoma"/>
                <w:color w:val="auto"/>
                <w:sz w:val="16"/>
                <w:szCs w:val="16"/>
              </w:rPr>
              <w:t xml:space="preserve"> </w:t>
            </w:r>
            <w:r w:rsidR="000A54A5">
              <w:rPr>
                <w:rFonts w:ascii="Tahoma" w:hAnsi="Tahoma" w:cs="Tahoma"/>
                <w:color w:val="auto"/>
                <w:sz w:val="16"/>
                <w:szCs w:val="16"/>
              </w:rPr>
              <w:t xml:space="preserve"> </w:t>
            </w:r>
          </w:p>
        </w:tc>
        <w:tc>
          <w:tcPr>
            <w:tcW w:w="3153" w:type="dxa"/>
            <w:vAlign w:val="center"/>
          </w:tcPr>
          <w:p w14:paraId="19BF6CB1" w14:textId="76A95DB9"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r w:rsidR="000A54A5">
              <w:rPr>
                <w:rFonts w:ascii="Tahoma" w:hAnsi="Tahoma" w:cs="Tahoma"/>
              </w:rPr>
              <w:t xml:space="preserve"> 2348</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069A6B5A"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0A54A5">
              <w:rPr>
                <w:rFonts w:ascii="Tahoma" w:hAnsi="Tahoma" w:cs="Tahoma"/>
              </w:rPr>
              <w:t>:</w:t>
            </w:r>
            <w:r w:rsidRPr="004E6562">
              <w:rPr>
                <w:rFonts w:ascii="Tahoma" w:hAnsi="Tahoma" w:cs="Tahoma"/>
              </w:rPr>
              <w:t xml:space="preserve"> </w:t>
            </w:r>
            <w:r w:rsidR="000A54A5">
              <w:rPr>
                <w:rFonts w:ascii="Tahoma" w:hAnsi="Tahoma" w:cs="Tahoma"/>
              </w:rPr>
              <w:t>ΕΙΔΙΚΗ ΥΠΗΡΕΣΙΑ ΔΙΑΧΕΙΡΙΣΗΣ ΠΡΟΓΡΑΜΜΑΤΟΣ «ΑΤΤΙΚΗ»</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5B082742"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r w:rsidR="000A54A5">
              <w:rPr>
                <w:rFonts w:ascii="Tahoma" w:hAnsi="Tahoma" w:cs="Tahoma"/>
              </w:rPr>
              <w:t>ΕΙΔΙΚΗ ΥΠΗΡΕΣΙΑ ΔΙΑΧΕΙΡΙΣΗΣ ΠΡΟΓΡΑΜΜΑΤΟΣ «ΑΤΤΙΚΗ»</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1C25E27D"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r w:rsidR="000A54A5">
              <w:rPr>
                <w:rFonts w:ascii="Tahoma" w:hAnsi="Tahoma" w:cs="Tahoma"/>
              </w:rPr>
              <w:t>Χ</w:t>
            </w:r>
          </w:p>
        </w:tc>
      </w:tr>
      <w:tr w:rsidR="00E01703" w:rsidRPr="004E6562" w14:paraId="1908FE1E" w14:textId="77777777" w:rsidTr="00A040DC">
        <w:trPr>
          <w:trHeight w:val="261"/>
          <w:jc w:val="center"/>
        </w:trPr>
        <w:tc>
          <w:tcPr>
            <w:tcW w:w="6282" w:type="dxa"/>
            <w:vAlign w:val="center"/>
          </w:tcPr>
          <w:p w14:paraId="46429686" w14:textId="1CED23F4"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r w:rsidR="000A54A5">
              <w:rPr>
                <w:rFonts w:ascii="Tahoma" w:hAnsi="Tahoma" w:cs="Tahoma"/>
              </w:rPr>
              <w:t>Χ</w:t>
            </w:r>
          </w:p>
        </w:tc>
        <w:tc>
          <w:tcPr>
            <w:tcW w:w="3211" w:type="dxa"/>
            <w:vAlign w:val="center"/>
          </w:tcPr>
          <w:p w14:paraId="03957DD5" w14:textId="519A0636"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r w:rsidR="000A54A5">
              <w:rPr>
                <w:rFonts w:ascii="Tahoma" w:hAnsi="Tahoma" w:cs="Tahoma"/>
              </w:rPr>
              <w:t>Χ</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a7"/>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5089156A" w:rsidR="003D2EFE" w:rsidRPr="000A54A5" w:rsidRDefault="000A54A5" w:rsidP="00976554">
            <w:pPr>
              <w:tabs>
                <w:tab w:val="left" w:pos="273"/>
              </w:tabs>
              <w:spacing w:before="60" w:beforeAutospacing="0" w:after="60"/>
              <w:jc w:val="center"/>
              <w:rPr>
                <w:rFonts w:ascii="Tahoma" w:hAnsi="Tahoma" w:cs="Tahoma"/>
                <w:iCs/>
                <w:sz w:val="15"/>
                <w:szCs w:val="15"/>
              </w:rPr>
            </w:pPr>
            <w:r w:rsidRPr="000A54A5">
              <w:rPr>
                <w:rFonts w:ascii="Tahoma" w:hAnsi="Tahoma" w:cs="Tahoma"/>
                <w:iCs/>
                <w:sz w:val="15"/>
                <w:szCs w:val="15"/>
              </w:rPr>
              <w:t>Χ</w:t>
            </w: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3607722E" w:rsidR="003D2EFE" w:rsidRPr="000A54A5" w:rsidRDefault="000A54A5" w:rsidP="000A54A5">
            <w:pPr>
              <w:tabs>
                <w:tab w:val="left" w:pos="273"/>
              </w:tabs>
              <w:spacing w:before="60" w:beforeAutospacing="0" w:after="60"/>
              <w:jc w:val="center"/>
              <w:rPr>
                <w:rFonts w:ascii="Tahoma" w:hAnsi="Tahoma" w:cs="Tahoma"/>
                <w:iCs/>
              </w:rPr>
            </w:pPr>
            <w:r w:rsidRPr="000A54A5">
              <w:rPr>
                <w:rFonts w:ascii="Tahoma" w:hAnsi="Tahoma" w:cs="Tahoma"/>
                <w:iCs/>
              </w:rPr>
              <w:t>Χ</w:t>
            </w: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24AD4E44" w:rsidR="008935C2" w:rsidRPr="004E6562" w:rsidRDefault="000A54A5" w:rsidP="00976554">
            <w:pPr>
              <w:tabs>
                <w:tab w:val="left" w:pos="273"/>
              </w:tabs>
              <w:spacing w:before="60" w:beforeAutospacing="0" w:after="60"/>
              <w:jc w:val="left"/>
              <w:rPr>
                <w:rFonts w:ascii="Tahoma" w:hAnsi="Tahoma" w:cs="Tahoma"/>
              </w:rPr>
            </w:pPr>
            <w:r>
              <w:rPr>
                <w:rFonts w:ascii="Tahoma" w:hAnsi="Tahoma" w:cs="Tahoma"/>
              </w:rPr>
              <w:t>Χ</w:t>
            </w:r>
          </w:p>
        </w:tc>
        <w:tc>
          <w:tcPr>
            <w:tcW w:w="1958" w:type="dxa"/>
            <w:vAlign w:val="center"/>
          </w:tcPr>
          <w:p w14:paraId="1095AF23" w14:textId="27A05F6C" w:rsidR="008935C2" w:rsidRPr="004E6562" w:rsidRDefault="000A54A5" w:rsidP="00976554">
            <w:pPr>
              <w:tabs>
                <w:tab w:val="left" w:pos="273"/>
              </w:tabs>
              <w:spacing w:before="60" w:beforeAutospacing="0" w:after="60"/>
              <w:jc w:val="left"/>
              <w:rPr>
                <w:rFonts w:ascii="Tahoma" w:hAnsi="Tahoma" w:cs="Tahoma"/>
              </w:rPr>
            </w:pPr>
            <w:r>
              <w:rPr>
                <w:rFonts w:ascii="Tahoma" w:hAnsi="Tahoma" w:cs="Tahoma"/>
              </w:rPr>
              <w:t>Χ</w:t>
            </w:r>
          </w:p>
        </w:tc>
        <w:tc>
          <w:tcPr>
            <w:tcW w:w="1305" w:type="dxa"/>
            <w:vAlign w:val="center"/>
          </w:tcPr>
          <w:p w14:paraId="596C8CFB" w14:textId="4E79681B" w:rsidR="008935C2" w:rsidRPr="004E6562" w:rsidRDefault="000A54A5" w:rsidP="00976554">
            <w:pPr>
              <w:tabs>
                <w:tab w:val="left" w:pos="273"/>
              </w:tabs>
              <w:spacing w:before="60" w:beforeAutospacing="0" w:after="60"/>
              <w:jc w:val="left"/>
              <w:rPr>
                <w:rFonts w:ascii="Tahoma" w:hAnsi="Tahoma" w:cs="Tahoma"/>
              </w:rPr>
            </w:pPr>
            <w:r>
              <w:rPr>
                <w:rFonts w:ascii="Tahoma" w:hAnsi="Tahoma" w:cs="Tahoma"/>
              </w:rPr>
              <w:t>Χ</w:t>
            </w:r>
          </w:p>
        </w:tc>
        <w:tc>
          <w:tcPr>
            <w:tcW w:w="1797" w:type="dxa"/>
          </w:tcPr>
          <w:p w14:paraId="34696D06" w14:textId="229BC4A7" w:rsidR="008935C2" w:rsidRPr="004E6562" w:rsidRDefault="000A54A5" w:rsidP="00976554">
            <w:pPr>
              <w:tabs>
                <w:tab w:val="left" w:pos="273"/>
              </w:tabs>
              <w:spacing w:before="60" w:beforeAutospacing="0" w:after="60"/>
              <w:jc w:val="left"/>
              <w:rPr>
                <w:rFonts w:ascii="Tahoma" w:hAnsi="Tahoma" w:cs="Tahoma"/>
              </w:rPr>
            </w:pPr>
            <w:r>
              <w:rPr>
                <w:rFonts w:ascii="Tahoma" w:hAnsi="Tahoma" w:cs="Tahoma"/>
              </w:rPr>
              <w:t>Χ</w:t>
            </w:r>
          </w:p>
        </w:tc>
        <w:tc>
          <w:tcPr>
            <w:tcW w:w="2293" w:type="dxa"/>
            <w:vAlign w:val="center"/>
          </w:tcPr>
          <w:p w14:paraId="4B8851FA" w14:textId="4CD40346" w:rsidR="008935C2" w:rsidRPr="004E6562" w:rsidRDefault="000A54A5" w:rsidP="00976554">
            <w:pPr>
              <w:tabs>
                <w:tab w:val="left" w:pos="273"/>
              </w:tabs>
              <w:spacing w:before="60" w:beforeAutospacing="0" w:after="60"/>
              <w:jc w:val="left"/>
              <w:rPr>
                <w:rFonts w:ascii="Tahoma" w:hAnsi="Tahoma" w:cs="Tahoma"/>
              </w:rPr>
            </w:pPr>
            <w:r>
              <w:rPr>
                <w:rFonts w:ascii="Tahoma" w:hAnsi="Tahoma" w:cs="Tahoma"/>
              </w:rPr>
              <w:t>Χ</w:t>
            </w: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D57806C" w:rsidR="00A81B1A" w:rsidRDefault="00A81B1A" w:rsidP="00A44C3C">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w:t>
            </w:r>
            <w:r w:rsidR="008E022F" w:rsidRPr="007370C1">
              <w:rPr>
                <w:rFonts w:ascii="Tahoma" w:hAnsi="Tahoma" w:cs="Tahoma"/>
              </w:rPr>
              <w:t>C</w:t>
            </w:r>
            <w:r w:rsidRPr="007370C1">
              <w:rPr>
                <w:rFonts w:ascii="Tahoma" w:hAnsi="Tahoma" w:cs="Tahoma"/>
              </w:rPr>
              <w:t>OFOG</w:t>
            </w:r>
            <w:r w:rsidR="00A44C3C">
              <w:rPr>
                <w:rFonts w:ascii="Tahoma" w:hAnsi="Tahoma" w:cs="Tahoma"/>
              </w:rPr>
              <w:t xml:space="preserve">  ΕΠΙΠΕΔΟ ΙΙ</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2464CC" w:rsidRDefault="00A7128E" w:rsidP="00976554">
            <w:pPr>
              <w:tabs>
                <w:tab w:val="left" w:pos="273"/>
              </w:tabs>
              <w:spacing w:before="60" w:beforeAutospacing="0" w:after="60"/>
              <w:jc w:val="left"/>
              <w:rPr>
                <w:rFonts w:ascii="Tahoma" w:hAnsi="Tahoma" w:cs="Tahoma"/>
                <w:lang w:val="en-US"/>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lastRenderedPageBreak/>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ΣΥΝΕΙΣΦΟΡΑ ΑΜΕΣΑ ΣΕ Α</w:t>
            </w:r>
            <w:r w:rsidR="005079FF" w:rsidRPr="005079FF">
              <w:rPr>
                <w:rFonts w:ascii="Tahoma" w:hAnsi="Tahoma" w:cs="Tahoma"/>
              </w:rPr>
              <w:t>με</w:t>
            </w:r>
            <w:r w:rsidRPr="005079FF">
              <w:rPr>
                <w:rFonts w:ascii="Tahoma" w:hAnsi="Tahoma" w:cs="Tahoma"/>
              </w:rPr>
              <w:t>Α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a7"/>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outlineLvl w:val="0"/>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8A5C4E3" w14:textId="1D2405FD" w:rsidR="003A3150" w:rsidRPr="003A3150" w:rsidRDefault="00334E77" w:rsidP="003A3150">
            <w:pPr>
              <w:pStyle w:val="a7"/>
              <w:numPr>
                <w:ilvl w:val="0"/>
                <w:numId w:val="3"/>
              </w:numPr>
              <w:tabs>
                <w:tab w:val="left" w:pos="412"/>
              </w:tabs>
              <w:spacing w:after="240"/>
              <w:ind w:left="412" w:hanging="284"/>
              <w:contextualSpacing w:val="0"/>
              <w:rPr>
                <w:rFonts w:ascii="Arial" w:eastAsiaTheme="minorHAnsi" w:hAnsi="Arial" w:cs="Arial"/>
                <w:color w:val="000000"/>
                <w:sz w:val="18"/>
                <w:szCs w:val="18"/>
                <w:lang w:eastAsia="en-US" w:bidi="he-IL"/>
              </w:rPr>
            </w:pPr>
            <w:r w:rsidRPr="003A3150">
              <w:rPr>
                <w:rFonts w:ascii="Arial" w:eastAsiaTheme="minorHAnsi" w:hAnsi="Arial" w:cs="Arial"/>
                <w:color w:val="000000"/>
                <w:sz w:val="18"/>
                <w:szCs w:val="18"/>
                <w:lang w:eastAsia="en-US" w:bidi="he-IL"/>
              </w:rPr>
              <w:t xml:space="preserve">ΣΥΝΟΠΤΙΚΗ ΠΕΡΙΓΡΑΦΗ ΦΥΣΙΚΟΥ ΑΝΤΙΚΕΙΜΕΝΟΥ ΠΡΑΞΗΣ (με αναφορά στα βασικά τεχνικά, λειτουργικά και λοιπά χαρακτηριστικά </w:t>
            </w:r>
            <w:r w:rsidR="00FC2604" w:rsidRPr="003A3150">
              <w:rPr>
                <w:rFonts w:ascii="Arial" w:eastAsiaTheme="minorHAnsi" w:hAnsi="Arial" w:cs="Arial"/>
                <w:color w:val="000000"/>
                <w:sz w:val="18"/>
                <w:szCs w:val="18"/>
                <w:lang w:eastAsia="en-US" w:bidi="he-IL"/>
              </w:rPr>
              <w:t>αυτής, ώστε να γίνεται κατανοητό τι αφορά η πράξη και τι θα χρηματοδοτηθεί</w:t>
            </w:r>
            <w:r w:rsidR="00D64BCE" w:rsidRPr="003A3150">
              <w:rPr>
                <w:rFonts w:ascii="Arial" w:eastAsiaTheme="minorHAnsi" w:hAnsi="Arial" w:cs="Arial"/>
                <w:color w:val="000000"/>
                <w:sz w:val="18"/>
                <w:szCs w:val="18"/>
                <w:lang w:eastAsia="en-US" w:bidi="he-IL"/>
              </w:rPr>
              <w:t>,</w:t>
            </w:r>
            <w:r w:rsidR="00FC2604" w:rsidRPr="003A3150">
              <w:rPr>
                <w:rFonts w:ascii="Arial" w:eastAsiaTheme="minorHAnsi" w:hAnsi="Arial" w:cs="Arial"/>
                <w:color w:val="000000"/>
                <w:sz w:val="18"/>
                <w:szCs w:val="18"/>
                <w:lang w:eastAsia="en-US" w:bidi="he-IL"/>
              </w:rPr>
              <w:t xml:space="preserve"> </w:t>
            </w:r>
            <w:r w:rsidR="000420CD" w:rsidRPr="003A3150">
              <w:rPr>
                <w:rFonts w:ascii="Arial" w:eastAsiaTheme="minorHAnsi" w:hAnsi="Arial" w:cs="Arial"/>
                <w:color w:val="000000"/>
                <w:sz w:val="18"/>
                <w:szCs w:val="18"/>
                <w:lang w:eastAsia="en-US" w:bidi="he-IL"/>
              </w:rPr>
              <w:t xml:space="preserve">καθώς </w:t>
            </w:r>
            <w:r w:rsidR="00FC2604" w:rsidRPr="003A3150">
              <w:rPr>
                <w:rFonts w:ascii="Arial" w:eastAsiaTheme="minorHAnsi" w:hAnsi="Arial" w:cs="Arial"/>
                <w:color w:val="000000"/>
                <w:sz w:val="18"/>
                <w:szCs w:val="18"/>
                <w:lang w:eastAsia="en-US" w:bidi="he-IL"/>
              </w:rPr>
              <w:t>και οι βασικοί στόχοι αυτής</w:t>
            </w:r>
            <w:r w:rsidRPr="003A3150">
              <w:rPr>
                <w:rFonts w:ascii="Arial" w:eastAsiaTheme="minorHAnsi" w:hAnsi="Arial" w:cs="Arial"/>
                <w:color w:val="000000"/>
                <w:sz w:val="18"/>
                <w:szCs w:val="18"/>
                <w:lang w:eastAsia="en-US" w:bidi="he-IL"/>
              </w:rPr>
              <w:t>)</w:t>
            </w:r>
          </w:p>
          <w:p w14:paraId="15B9B08D" w14:textId="77777777" w:rsidR="001F3785" w:rsidRDefault="001F3785" w:rsidP="0091347E">
            <w:pPr>
              <w:pStyle w:val="Default"/>
              <w:rPr>
                <w:rFonts w:ascii="Arial" w:eastAsiaTheme="minorHAnsi" w:hAnsi="Arial" w:cs="Arial"/>
                <w:sz w:val="18"/>
                <w:szCs w:val="18"/>
                <w:lang w:eastAsia="en-US" w:bidi="he-IL"/>
              </w:rPr>
            </w:pPr>
          </w:p>
          <w:p w14:paraId="2DC390D5" w14:textId="34B9C216" w:rsidR="00D86C4A" w:rsidRPr="00D86C4A" w:rsidRDefault="0064619B" w:rsidP="00357C5D">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Pr>
                <w:rFonts w:ascii="MyriadPro-Regular" w:eastAsiaTheme="minorHAnsi" w:hAnsi="MyriadPro-Regular" w:cs="MyriadPro-Regular"/>
                <w:szCs w:val="20"/>
                <w:lang w:val="el-GR" w:bidi="he-IL"/>
              </w:rPr>
              <w:t>Ο Δικαιούχος</w:t>
            </w:r>
            <w:r w:rsidR="009E003B" w:rsidRPr="009E003B">
              <w:rPr>
                <w:rFonts w:ascii="MyriadPro-Regular" w:eastAsiaTheme="minorHAnsi" w:hAnsi="MyriadPro-Regular" w:cs="MyriadPro-Regular"/>
                <w:szCs w:val="20"/>
                <w:lang w:val="el-GR" w:bidi="he-IL"/>
              </w:rPr>
              <w:t xml:space="preserve"> </w:t>
            </w:r>
            <w:r w:rsidR="00805BFF">
              <w:rPr>
                <w:rFonts w:ascii="MyriadPro-Regular" w:eastAsiaTheme="minorHAnsi" w:hAnsi="MyriadPro-Regular" w:cs="MyriadPro-Regular"/>
                <w:szCs w:val="20"/>
                <w:highlight w:val="yellow"/>
                <w:lang w:val="el-GR" w:bidi="he-IL"/>
              </w:rPr>
              <w:t>………………….</w:t>
            </w:r>
            <w:r w:rsidR="009E003B">
              <w:rPr>
                <w:rFonts w:ascii="MyriadPro-Regular" w:eastAsiaTheme="minorHAnsi" w:hAnsi="MyriadPro-Regular" w:cs="MyriadPro-Regular"/>
                <w:szCs w:val="20"/>
                <w:highlight w:val="yellow"/>
                <w:lang w:val="el-GR" w:bidi="he-IL"/>
              </w:rPr>
              <w:t xml:space="preserve"> </w:t>
            </w:r>
            <w:r w:rsidR="009E003B" w:rsidRPr="009E003B">
              <w:rPr>
                <w:rFonts w:ascii="MyriadPro-Regular" w:eastAsiaTheme="minorHAnsi" w:hAnsi="MyriadPro-Regular" w:cs="MyriadPro-Regular"/>
                <w:szCs w:val="20"/>
                <w:lang w:val="el-GR" w:bidi="he-IL"/>
              </w:rPr>
              <w:t>στο πλαίσιο συνέχισης</w:t>
            </w:r>
            <w:r w:rsidR="009E003B">
              <w:rPr>
                <w:rFonts w:ascii="MyriadPro-Regular" w:eastAsiaTheme="minorHAnsi" w:hAnsi="MyriadPro-Regular" w:cs="MyriadPro-Regular"/>
                <w:szCs w:val="20"/>
                <w:lang w:val="el-GR" w:bidi="he-IL"/>
              </w:rPr>
              <w:t xml:space="preserve"> χρηματοδότησης στην νέα περίοδο προγραμματισμού ΕΣΠΑ 2021 – 2027</w:t>
            </w:r>
            <w:r w:rsidR="00357C5D">
              <w:rPr>
                <w:rFonts w:ascii="MyriadPro-Regular" w:eastAsiaTheme="minorHAnsi" w:hAnsi="MyriadPro-Regular" w:cs="MyriadPro-Regular"/>
                <w:szCs w:val="20"/>
                <w:lang w:val="el-GR" w:bidi="he-IL"/>
              </w:rPr>
              <w:t xml:space="preserve"> της </w:t>
            </w:r>
            <w:r w:rsidR="009E003B" w:rsidRPr="009E003B">
              <w:rPr>
                <w:rFonts w:ascii="MyriadPro-Regular" w:eastAsiaTheme="minorHAnsi" w:hAnsi="MyriadPro-Regular" w:cs="MyriadPro-Regular"/>
                <w:szCs w:val="20"/>
                <w:lang w:val="el-GR" w:bidi="he-IL"/>
              </w:rPr>
              <w:t>Δομή</w:t>
            </w:r>
            <w:r w:rsidR="009E003B">
              <w:rPr>
                <w:rFonts w:ascii="MyriadPro-Regular" w:eastAsiaTheme="minorHAnsi" w:hAnsi="MyriadPro-Regular" w:cs="MyriadPro-Regular"/>
                <w:szCs w:val="20"/>
                <w:lang w:val="el-GR" w:bidi="he-IL"/>
              </w:rPr>
              <w:t>ς</w:t>
            </w:r>
            <w:r w:rsidR="009E003B" w:rsidRPr="009E003B">
              <w:rPr>
                <w:rFonts w:ascii="MyriadPro-Regular" w:eastAsiaTheme="minorHAnsi" w:hAnsi="MyriadPro-Regular" w:cs="MyriadPro-Regular"/>
                <w:szCs w:val="20"/>
                <w:lang w:val="el-GR" w:bidi="he-IL"/>
              </w:rPr>
              <w:t xml:space="preserve"> Παροχής Βασικών Αγαθών</w:t>
            </w:r>
            <w:r w:rsidR="009E003B">
              <w:rPr>
                <w:rFonts w:ascii="MyriadPro-Regular" w:eastAsiaTheme="minorHAnsi" w:hAnsi="MyriadPro-Regular" w:cs="MyriadPro-Regular"/>
                <w:szCs w:val="20"/>
                <w:lang w:val="el-GR" w:bidi="he-IL"/>
              </w:rPr>
              <w:t xml:space="preserve"> (ΔΠΒΑ),</w:t>
            </w:r>
            <w:r w:rsidR="009E003B" w:rsidRPr="009E003B">
              <w:rPr>
                <w:rFonts w:ascii="MyriadPro-Regular" w:eastAsiaTheme="minorHAnsi" w:hAnsi="MyriadPro-Regular" w:cs="MyriadPro-Regular"/>
                <w:szCs w:val="20"/>
                <w:lang w:val="el-GR" w:bidi="he-IL"/>
              </w:rPr>
              <w:t xml:space="preserve"> </w:t>
            </w:r>
            <w:r w:rsidR="009E003B" w:rsidRPr="009E003B">
              <w:rPr>
                <w:rFonts w:ascii="MyriadPro-Regular" w:eastAsiaTheme="minorHAnsi" w:hAnsi="MyriadPro-Regular" w:cs="MyriadPro-Regular"/>
                <w:szCs w:val="20"/>
                <w:highlight w:val="yellow"/>
                <w:lang w:val="el-GR" w:bidi="he-IL"/>
              </w:rPr>
              <w:t xml:space="preserve">σε συνεργασία με τον </w:t>
            </w:r>
            <w:r>
              <w:rPr>
                <w:rFonts w:ascii="MyriadPro-Regular" w:eastAsiaTheme="minorHAnsi" w:hAnsi="MyriadPro-Regular" w:cs="MyriadPro-Regular"/>
                <w:szCs w:val="20"/>
                <w:highlight w:val="yellow"/>
                <w:lang w:val="el-GR" w:bidi="he-IL"/>
              </w:rPr>
              <w:t>Δήμο</w:t>
            </w:r>
            <w:r w:rsidR="009E003B">
              <w:rPr>
                <w:rFonts w:ascii="MyriadPro-Regular" w:eastAsiaTheme="minorHAnsi" w:hAnsi="MyriadPro-Regular" w:cs="MyriadPro-Regular"/>
                <w:szCs w:val="20"/>
                <w:highlight w:val="yellow"/>
                <w:lang w:val="el-GR" w:bidi="he-IL"/>
              </w:rPr>
              <w:t xml:space="preserve"> ………………….</w:t>
            </w:r>
            <w:r w:rsidR="009E003B" w:rsidRPr="009E003B">
              <w:rPr>
                <w:rFonts w:ascii="MyriadPro-Regular" w:eastAsiaTheme="minorHAnsi" w:hAnsi="MyriadPro-Regular" w:cs="MyriadPro-Regular"/>
                <w:szCs w:val="20"/>
                <w:highlight w:val="yellow"/>
                <w:lang w:val="el-GR" w:bidi="he-IL"/>
              </w:rPr>
              <w:t xml:space="preserve"> </w:t>
            </w:r>
            <w:r w:rsidR="009E003B" w:rsidRPr="009E003B">
              <w:rPr>
                <w:rFonts w:ascii="MyriadPro-Regular" w:eastAsiaTheme="minorHAnsi" w:hAnsi="MyriadPro-Regular" w:cs="MyriadPro-Regular"/>
                <w:b/>
                <w:bCs/>
                <w:sz w:val="24"/>
                <w:highlight w:val="yellow"/>
                <w:lang w:val="el-GR" w:bidi="he-IL"/>
              </w:rPr>
              <w:t>(</w:t>
            </w:r>
            <w:r w:rsidR="009E003B" w:rsidRPr="00C11E8B">
              <w:rPr>
                <w:rFonts w:ascii="MyriadPro-Regular" w:eastAsiaTheme="minorHAnsi" w:hAnsi="MyriadPro-Regular" w:cs="MyriadPro-Regular"/>
                <w:b/>
                <w:bCs/>
                <w:sz w:val="24"/>
                <w:highlight w:val="cyan"/>
                <w:lang w:val="el-GR" w:bidi="he-IL"/>
              </w:rPr>
              <w:t>ΣΤΗΝ ΠΕΡΙΠΤΩΣΗ ΣΥΜΠΡΑΤΩΝ ΦΟΡΕΑ ΜΕ ΣΥΜΦΩΝΗΤΙΚΟ ΣΥΝΕΡΓΑΣΙΑΣ</w:t>
            </w:r>
            <w:r w:rsidR="009E003B" w:rsidRPr="009E003B">
              <w:rPr>
                <w:rFonts w:ascii="MyriadPro-Regular" w:eastAsiaTheme="minorHAnsi" w:hAnsi="MyriadPro-Regular" w:cs="MyriadPro-Regular"/>
                <w:b/>
                <w:bCs/>
                <w:sz w:val="24"/>
                <w:highlight w:val="yellow"/>
                <w:lang w:val="el-GR" w:bidi="he-IL"/>
              </w:rPr>
              <w:t>)</w:t>
            </w:r>
            <w:r w:rsidR="009E003B">
              <w:rPr>
                <w:rFonts w:ascii="MyriadPro-Regular" w:eastAsiaTheme="minorHAnsi" w:hAnsi="MyriadPro-Regular" w:cs="MyriadPro-Regular"/>
                <w:b/>
                <w:bCs/>
                <w:sz w:val="24"/>
                <w:lang w:val="el-GR" w:bidi="he-IL"/>
              </w:rPr>
              <w:t xml:space="preserve">, </w:t>
            </w:r>
            <w:r w:rsidR="009E003B" w:rsidRPr="009E003B">
              <w:rPr>
                <w:rFonts w:ascii="MyriadPro-Regular" w:eastAsiaTheme="minorHAnsi" w:hAnsi="MyriadPro-Regular" w:cs="MyriadPro-Regular"/>
                <w:szCs w:val="20"/>
                <w:lang w:val="el-GR" w:bidi="he-IL"/>
              </w:rPr>
              <w:t>συνεχίζει τη λειτουργία</w:t>
            </w:r>
            <w:r w:rsidR="00805BFF">
              <w:rPr>
                <w:rFonts w:ascii="MyriadPro-Regular" w:eastAsiaTheme="minorHAnsi" w:hAnsi="MyriadPro-Regular" w:cs="MyriadPro-Regular"/>
                <w:szCs w:val="20"/>
                <w:lang w:val="el-GR" w:bidi="he-IL"/>
              </w:rPr>
              <w:t xml:space="preserve"> ενός </w:t>
            </w:r>
            <w:proofErr w:type="spellStart"/>
            <w:r w:rsidR="00805BFF">
              <w:rPr>
                <w:rFonts w:ascii="MyriadPro-Regular" w:eastAsiaTheme="minorHAnsi" w:hAnsi="MyriadPro-Regular" w:cs="MyriadPro-Regular"/>
                <w:szCs w:val="20"/>
                <w:lang w:val="el-GR" w:bidi="he-IL"/>
              </w:rPr>
              <w:t>Υποέργου</w:t>
            </w:r>
            <w:proofErr w:type="spellEnd"/>
            <w:r w:rsidR="00D86C4A">
              <w:rPr>
                <w:rFonts w:ascii="MyriadPro-Regular" w:eastAsiaTheme="minorHAnsi" w:hAnsi="MyriadPro-Regular" w:cs="MyriadPro-Regular"/>
                <w:szCs w:val="20"/>
                <w:lang w:val="el-GR" w:bidi="he-IL"/>
              </w:rPr>
              <w:t xml:space="preserve">: </w:t>
            </w:r>
            <w:r w:rsidR="009E003B">
              <w:rPr>
                <w:rFonts w:ascii="MyriadPro-Regular" w:eastAsiaTheme="minorHAnsi" w:hAnsi="MyriadPro-Regular" w:cs="MyriadPro-Regular"/>
                <w:szCs w:val="20"/>
                <w:lang w:val="el-GR" w:bidi="he-IL"/>
              </w:rPr>
              <w:t xml:space="preserve">της </w:t>
            </w:r>
            <w:r w:rsidR="009E003B" w:rsidRPr="00D86C4A">
              <w:rPr>
                <w:rFonts w:ascii="MyriadPro-Regular" w:eastAsiaTheme="minorHAnsi" w:hAnsi="MyriadPro-Regular" w:cs="MyriadPro-Regular"/>
                <w:szCs w:val="20"/>
                <w:lang w:val="el-GR" w:bidi="he-IL"/>
              </w:rPr>
              <w:t>Δομής Παροχής Βασικών Αγαθών</w:t>
            </w:r>
            <w:r w:rsidR="00D86C4A">
              <w:rPr>
                <w:rFonts w:ascii="MyriadPro-Regular" w:eastAsiaTheme="minorHAnsi" w:hAnsi="MyriadPro-Regular" w:cs="MyriadPro-Regular"/>
                <w:szCs w:val="20"/>
                <w:lang w:val="el-GR" w:bidi="he-IL"/>
              </w:rPr>
              <w:t xml:space="preserve"> </w:t>
            </w:r>
            <w:r w:rsidR="00D86C4A" w:rsidRPr="00D86C4A">
              <w:rPr>
                <w:rFonts w:ascii="MyriadPro-Regular" w:eastAsiaTheme="minorHAnsi" w:hAnsi="MyriadPro-Regular" w:cs="MyriadPro-Regular"/>
                <w:szCs w:val="20"/>
                <w:lang w:val="el-GR" w:bidi="he-IL"/>
              </w:rPr>
              <w:t xml:space="preserve">και ειδικότερα </w:t>
            </w:r>
            <w:r w:rsidR="00D86C4A">
              <w:rPr>
                <w:rFonts w:ascii="MyriadPro-Regular" w:eastAsiaTheme="minorHAnsi" w:hAnsi="MyriadPro-Regular" w:cs="MyriadPro-Regular"/>
                <w:szCs w:val="20"/>
                <w:lang w:val="el-GR" w:bidi="he-IL"/>
              </w:rPr>
              <w:t xml:space="preserve"> του </w:t>
            </w:r>
            <w:r w:rsidRPr="0064619B">
              <w:rPr>
                <w:rFonts w:ascii="MyriadPro-Regular" w:eastAsiaTheme="minorHAnsi" w:hAnsi="MyriadPro-Regular" w:cs="MyriadPro-Regular"/>
                <w:szCs w:val="20"/>
                <w:highlight w:val="cyan"/>
                <w:lang w:val="el-GR" w:bidi="he-IL"/>
              </w:rPr>
              <w:t>Κοινωνικού</w:t>
            </w:r>
            <w:r w:rsidR="009E003B" w:rsidRPr="0064619B">
              <w:rPr>
                <w:rFonts w:ascii="MyriadPro-Regular" w:eastAsiaTheme="minorHAnsi" w:hAnsi="MyriadPro-Regular" w:cs="MyriadPro-Regular"/>
                <w:szCs w:val="20"/>
                <w:highlight w:val="cyan"/>
                <w:lang w:val="el-GR" w:bidi="he-IL"/>
              </w:rPr>
              <w:t xml:space="preserve"> Παντοπωλείο</w:t>
            </w:r>
            <w:r w:rsidRPr="0064619B">
              <w:rPr>
                <w:rFonts w:ascii="MyriadPro-Regular" w:eastAsiaTheme="minorHAnsi" w:hAnsi="MyriadPro-Regular" w:cs="MyriadPro-Regular"/>
                <w:szCs w:val="20"/>
                <w:highlight w:val="cyan"/>
                <w:lang w:val="el-GR" w:bidi="he-IL"/>
              </w:rPr>
              <w:t>υ</w:t>
            </w:r>
            <w:r w:rsidR="009E003B" w:rsidRPr="0064619B">
              <w:rPr>
                <w:rFonts w:ascii="MyriadPro-Regular" w:eastAsiaTheme="minorHAnsi" w:hAnsi="MyriadPro-Regular" w:cs="MyriadPro-Regular"/>
                <w:szCs w:val="20"/>
                <w:highlight w:val="cyan"/>
                <w:lang w:val="el-GR" w:bidi="he-IL"/>
              </w:rPr>
              <w:t xml:space="preserve"> </w:t>
            </w:r>
            <w:r>
              <w:rPr>
                <w:rFonts w:ascii="MyriadPro-Regular" w:eastAsiaTheme="minorHAnsi" w:hAnsi="MyriadPro-Regular" w:cs="MyriadPro-Regular"/>
                <w:szCs w:val="20"/>
                <w:highlight w:val="yellow"/>
                <w:lang w:val="el-GR" w:bidi="he-IL"/>
              </w:rPr>
              <w:t>ή</w:t>
            </w:r>
            <w:r w:rsidR="009E003B" w:rsidRPr="00D86C4A">
              <w:rPr>
                <w:rFonts w:ascii="MyriadPro-Regular" w:eastAsiaTheme="minorHAnsi" w:hAnsi="MyriadPro-Regular" w:cs="MyriadPro-Regular"/>
                <w:szCs w:val="20"/>
                <w:highlight w:val="yellow"/>
                <w:lang w:val="el-GR" w:bidi="he-IL"/>
              </w:rPr>
              <w:t xml:space="preserve"> </w:t>
            </w:r>
            <w:r w:rsidR="00D86C4A" w:rsidRPr="0064619B">
              <w:rPr>
                <w:rFonts w:ascii="MyriadPro-Regular" w:eastAsiaTheme="minorHAnsi" w:hAnsi="MyriadPro-Regular" w:cs="MyriadPro-Regular"/>
                <w:szCs w:val="20"/>
                <w:highlight w:val="cyan"/>
                <w:lang w:val="el-GR" w:bidi="he-IL"/>
              </w:rPr>
              <w:t xml:space="preserve">της Δομής </w:t>
            </w:r>
            <w:r w:rsidR="009E003B" w:rsidRPr="0064619B">
              <w:rPr>
                <w:rFonts w:ascii="MyriadPro-Regular" w:eastAsiaTheme="minorHAnsi" w:hAnsi="MyriadPro-Regular" w:cs="MyriadPro-Regular"/>
                <w:szCs w:val="20"/>
                <w:highlight w:val="cyan"/>
                <w:lang w:val="el-GR" w:bidi="he-IL"/>
              </w:rPr>
              <w:t>Παροχή</w:t>
            </w:r>
            <w:r w:rsidR="00D86C4A" w:rsidRPr="0064619B">
              <w:rPr>
                <w:rFonts w:ascii="MyriadPro-Regular" w:eastAsiaTheme="minorHAnsi" w:hAnsi="MyriadPro-Regular" w:cs="MyriadPro-Regular"/>
                <w:szCs w:val="20"/>
                <w:highlight w:val="cyan"/>
                <w:lang w:val="el-GR" w:bidi="he-IL"/>
              </w:rPr>
              <w:t>ς</w:t>
            </w:r>
            <w:r w:rsidR="009E003B" w:rsidRPr="0064619B">
              <w:rPr>
                <w:rFonts w:ascii="MyriadPro-Regular" w:eastAsiaTheme="minorHAnsi" w:hAnsi="MyriadPro-Regular" w:cs="MyriadPro-Regular"/>
                <w:szCs w:val="20"/>
                <w:highlight w:val="cyan"/>
                <w:lang w:val="el-GR" w:bidi="he-IL"/>
              </w:rPr>
              <w:t xml:space="preserve"> Συσσιτίου </w:t>
            </w:r>
            <w:r w:rsidR="00D86C4A" w:rsidRPr="0064619B">
              <w:rPr>
                <w:rFonts w:ascii="MyriadPro-Regular" w:eastAsiaTheme="minorHAnsi" w:hAnsi="MyriadPro-Regular" w:cs="MyriadPro-Regular"/>
                <w:szCs w:val="20"/>
                <w:highlight w:val="yellow"/>
                <w:lang w:val="el-GR" w:bidi="he-IL"/>
              </w:rPr>
              <w:t>ή</w:t>
            </w:r>
            <w:r w:rsidR="00357C5D" w:rsidRPr="0064619B">
              <w:rPr>
                <w:rFonts w:ascii="MyriadPro-Regular" w:eastAsiaTheme="minorHAnsi" w:hAnsi="MyriadPro-Regular" w:cs="MyriadPro-Regular"/>
                <w:szCs w:val="20"/>
                <w:highlight w:val="cyan"/>
                <w:lang w:val="el-GR" w:bidi="he-IL"/>
              </w:rPr>
              <w:t xml:space="preserve"> την</w:t>
            </w:r>
            <w:r w:rsidR="00D86C4A" w:rsidRPr="0064619B">
              <w:rPr>
                <w:rFonts w:ascii="MyriadPro-Regular" w:eastAsiaTheme="minorHAnsi" w:hAnsi="MyriadPro-Regular" w:cs="MyriadPro-Regular"/>
                <w:szCs w:val="20"/>
                <w:highlight w:val="cyan"/>
                <w:lang w:val="el-GR" w:bidi="he-IL"/>
              </w:rPr>
              <w:t xml:space="preserve"> </w:t>
            </w:r>
            <w:proofErr w:type="spellStart"/>
            <w:r w:rsidR="00B04547">
              <w:rPr>
                <w:rFonts w:ascii="MyriadPro-Regular" w:eastAsiaTheme="minorHAnsi" w:hAnsi="MyriadPro-Regular" w:cs="MyriadPro-Regular"/>
                <w:szCs w:val="20"/>
                <w:highlight w:val="cyan"/>
                <w:lang w:val="el-GR" w:bidi="he-IL"/>
              </w:rPr>
              <w:t>συ</w:t>
            </w:r>
            <w:r>
              <w:rPr>
                <w:rFonts w:ascii="MyriadPro-Regular" w:eastAsiaTheme="minorHAnsi" w:hAnsi="MyriadPro-Regular" w:cs="MyriadPro-Regular"/>
                <w:szCs w:val="20"/>
                <w:highlight w:val="cyan"/>
                <w:lang w:val="el-GR" w:bidi="he-IL"/>
              </w:rPr>
              <w:t>λ</w:t>
            </w:r>
            <w:r w:rsidRPr="0064619B">
              <w:rPr>
                <w:rFonts w:ascii="MyriadPro-Regular" w:eastAsiaTheme="minorHAnsi" w:hAnsi="MyriadPro-Regular" w:cs="MyriadPro-Regular"/>
                <w:szCs w:val="20"/>
                <w:highlight w:val="cyan"/>
                <w:lang w:val="el-GR" w:bidi="he-IL"/>
              </w:rPr>
              <w:t>λειτουργία</w:t>
            </w:r>
            <w:proofErr w:type="spellEnd"/>
            <w:r w:rsidR="00D86C4A" w:rsidRPr="0064619B">
              <w:rPr>
                <w:rFonts w:ascii="MyriadPro-Regular" w:eastAsiaTheme="minorHAnsi" w:hAnsi="MyriadPro-Regular" w:cs="MyriadPro-Regular"/>
                <w:szCs w:val="20"/>
                <w:highlight w:val="cyan"/>
                <w:lang w:val="el-GR" w:bidi="he-IL"/>
              </w:rPr>
              <w:t xml:space="preserve"> Κοινωνικού Παντοπωλείου </w:t>
            </w:r>
            <w:r w:rsidR="00B04547">
              <w:rPr>
                <w:rFonts w:ascii="MyriadPro-Regular" w:eastAsiaTheme="minorHAnsi" w:hAnsi="MyriadPro-Regular" w:cs="MyriadPro-Regular"/>
                <w:szCs w:val="20"/>
                <w:highlight w:val="cyan"/>
                <w:lang w:val="el-GR" w:bidi="he-IL"/>
              </w:rPr>
              <w:t>-</w:t>
            </w:r>
            <w:r w:rsidR="00D86C4A" w:rsidRPr="0064619B">
              <w:rPr>
                <w:rFonts w:ascii="MyriadPro-Regular" w:eastAsiaTheme="minorHAnsi" w:hAnsi="MyriadPro-Regular" w:cs="MyriadPro-Regular"/>
                <w:szCs w:val="20"/>
                <w:highlight w:val="cyan"/>
                <w:lang w:val="el-GR" w:bidi="he-IL"/>
              </w:rPr>
              <w:t xml:space="preserve"> </w:t>
            </w:r>
            <w:r w:rsidR="00357C5D" w:rsidRPr="0064619B">
              <w:rPr>
                <w:rFonts w:ascii="MyriadPro-Regular" w:eastAsiaTheme="minorHAnsi" w:hAnsi="MyriadPro-Regular" w:cs="MyriadPro-Regular"/>
                <w:szCs w:val="20"/>
                <w:highlight w:val="cyan"/>
                <w:lang w:val="el-GR" w:bidi="he-IL"/>
              </w:rPr>
              <w:t xml:space="preserve">Δομής </w:t>
            </w:r>
            <w:r w:rsidR="00D86C4A" w:rsidRPr="0064619B">
              <w:rPr>
                <w:rFonts w:ascii="MyriadPro-Regular" w:eastAsiaTheme="minorHAnsi" w:hAnsi="MyriadPro-Regular" w:cs="MyriadPro-Regular"/>
                <w:szCs w:val="20"/>
                <w:highlight w:val="cyan"/>
                <w:lang w:val="el-GR" w:bidi="he-IL"/>
              </w:rPr>
              <w:t>Παροχής Συσσιτίου</w:t>
            </w:r>
            <w:r w:rsidR="00D86C4A">
              <w:rPr>
                <w:rFonts w:ascii="MyriadPro-Regular" w:eastAsiaTheme="minorHAnsi" w:hAnsi="MyriadPro-Regular" w:cs="MyriadPro-Regular"/>
                <w:szCs w:val="20"/>
                <w:lang w:val="el-GR" w:bidi="he-IL"/>
              </w:rPr>
              <w:t xml:space="preserve"> </w:t>
            </w:r>
            <w:r w:rsidR="00D86C4A" w:rsidRPr="00B04547">
              <w:rPr>
                <w:rFonts w:ascii="MyriadPro-Regular" w:eastAsiaTheme="minorHAnsi" w:hAnsi="MyriadPro-Regular" w:cs="MyriadPro-Regular"/>
                <w:szCs w:val="20"/>
                <w:highlight w:val="yellow"/>
                <w:lang w:val="el-GR" w:bidi="he-IL"/>
              </w:rPr>
              <w:t xml:space="preserve">ή </w:t>
            </w:r>
            <w:r w:rsidR="00B04547">
              <w:rPr>
                <w:rFonts w:ascii="MyriadPro-Regular" w:eastAsiaTheme="minorHAnsi" w:hAnsi="MyriadPro-Regular" w:cs="MyriadPro-Regular"/>
                <w:szCs w:val="20"/>
                <w:highlight w:val="cyan"/>
                <w:lang w:val="el-GR" w:bidi="he-IL"/>
              </w:rPr>
              <w:t>Κοινωνικού</w:t>
            </w:r>
            <w:r w:rsidR="00D86C4A" w:rsidRPr="00B04547">
              <w:rPr>
                <w:rFonts w:ascii="MyriadPro-Regular" w:eastAsiaTheme="minorHAnsi" w:hAnsi="MyriadPro-Regular" w:cs="MyriadPro-Regular"/>
                <w:szCs w:val="20"/>
                <w:highlight w:val="cyan"/>
                <w:lang w:val="el-GR" w:bidi="he-IL"/>
              </w:rPr>
              <w:t xml:space="preserve"> Φαρμακείου</w:t>
            </w:r>
            <w:r w:rsidR="00B04547">
              <w:rPr>
                <w:rFonts w:ascii="MyriadPro-Regular" w:eastAsiaTheme="minorHAnsi" w:hAnsi="MyriadPro-Regular" w:cs="MyriadPro-Regular"/>
                <w:szCs w:val="20"/>
                <w:lang w:val="el-GR" w:bidi="he-IL"/>
              </w:rPr>
              <w:t xml:space="preserve">, </w:t>
            </w:r>
            <w:r w:rsidR="00D86C4A" w:rsidRPr="00D86C4A">
              <w:rPr>
                <w:rFonts w:ascii="MyriadPro-Regular" w:eastAsiaTheme="minorHAnsi" w:hAnsi="MyriadPro-Regular" w:cs="MyriadPro-Regular"/>
                <w:szCs w:val="20"/>
                <w:lang w:val="el-GR" w:bidi="he-IL"/>
              </w:rPr>
              <w:t>προς όφελος</w:t>
            </w:r>
            <w:r w:rsidR="00D86C4A">
              <w:rPr>
                <w:rFonts w:ascii="MyriadPro-Regular" w:eastAsiaTheme="minorHAnsi" w:hAnsi="MyriadPro-Regular" w:cs="MyriadPro-Regular"/>
                <w:b/>
                <w:bCs/>
                <w:sz w:val="24"/>
                <w:lang w:val="el-GR" w:bidi="he-IL"/>
              </w:rPr>
              <w:t xml:space="preserve"> </w:t>
            </w:r>
            <w:r w:rsidR="00357C5D" w:rsidRPr="00357C5D">
              <w:rPr>
                <w:rFonts w:ascii="MyriadPro-Regular" w:eastAsiaTheme="minorHAnsi" w:hAnsi="MyriadPro-Regular" w:cs="MyriadPro-Regular"/>
                <w:szCs w:val="20"/>
                <w:lang w:val="el-GR" w:bidi="he-IL"/>
              </w:rPr>
              <w:t>των</w:t>
            </w:r>
            <w:r w:rsidR="00357C5D">
              <w:rPr>
                <w:rFonts w:ascii="MyriadPro-Regular" w:eastAsiaTheme="minorHAnsi" w:hAnsi="MyriadPro-Regular" w:cs="MyriadPro-Regular"/>
                <w:szCs w:val="20"/>
                <w:lang w:val="el-GR" w:bidi="he-IL"/>
              </w:rPr>
              <w:t xml:space="preserve"> </w:t>
            </w:r>
            <w:r w:rsidR="00D86C4A" w:rsidRPr="00D86C4A">
              <w:rPr>
                <w:rFonts w:ascii="MyriadPro-Regular" w:eastAsiaTheme="minorHAnsi" w:hAnsi="MyriadPro-Regular" w:cs="MyriadPro-Regular"/>
                <w:szCs w:val="20"/>
                <w:lang w:val="el-GR" w:bidi="he-IL"/>
              </w:rPr>
              <w:t>ατόμων/νοικοκυριών που διαβιούν σε συνθήκες ακραίας φτώχειας ή διατρέχουν κίνδυνο φτώχειας ή κοινωνικού αποκλεισμού (</w:t>
            </w:r>
            <w:r w:rsidR="00D86C4A" w:rsidRPr="00357C5D">
              <w:rPr>
                <w:rFonts w:ascii="MyriadPro-Regular" w:eastAsiaTheme="minorHAnsi" w:hAnsi="MyriadPro-Regular" w:cs="MyriadPro-Regular"/>
                <w:i/>
                <w:iCs/>
                <w:szCs w:val="20"/>
                <w:lang w:val="el-GR" w:bidi="he-IL"/>
              </w:rPr>
              <w:t>π.χ. ωφελούμενοι του Προγράμματος «Ελάχιστο Εγγυημένο Εισόδημα», ανασφάλιστα άτομα με πολύ χαμηλό ετήσιο εισόδημα, ωφελούμενοι του Προγράμματος Επισιτιστικής Βοήθειας και Υλικής Στέρησης</w:t>
            </w:r>
            <w:r w:rsidR="00D86C4A" w:rsidRPr="00D86C4A">
              <w:rPr>
                <w:rFonts w:ascii="MyriadPro-Regular" w:eastAsiaTheme="minorHAnsi" w:hAnsi="MyriadPro-Regular" w:cs="MyriadPro-Regular"/>
                <w:szCs w:val="20"/>
                <w:lang w:val="el-GR" w:bidi="he-IL"/>
              </w:rPr>
              <w:t>)</w:t>
            </w:r>
            <w:r w:rsidR="00357C5D">
              <w:rPr>
                <w:rFonts w:ascii="MyriadPro-Regular" w:eastAsiaTheme="minorHAnsi" w:hAnsi="MyriadPro-Regular" w:cs="MyriadPro-Regular"/>
                <w:szCs w:val="20"/>
                <w:lang w:val="el-GR" w:bidi="he-IL"/>
              </w:rPr>
              <w:t xml:space="preserve"> σε τοπικό επίπεδο. </w:t>
            </w:r>
          </w:p>
          <w:p w14:paraId="5A7D2FFD" w14:textId="77777777" w:rsidR="0028035F" w:rsidRDefault="0028035F" w:rsidP="0091347E">
            <w:pPr>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p>
          <w:p w14:paraId="425B4362" w14:textId="7508DE62" w:rsidR="00E10A88" w:rsidRDefault="005D7010" w:rsidP="00E10A88">
            <w:pPr>
              <w:autoSpaceDE w:val="0"/>
              <w:autoSpaceDN w:val="0"/>
              <w:adjustRightInd w:val="0"/>
              <w:spacing w:before="0" w:beforeAutospacing="0"/>
              <w:rPr>
                <w:rFonts w:ascii="Arial" w:eastAsiaTheme="minorHAnsi" w:hAnsi="Arial" w:cs="Arial"/>
                <w:color w:val="000000"/>
                <w:sz w:val="18"/>
                <w:szCs w:val="18"/>
                <w:lang w:eastAsia="en-US" w:bidi="he-IL"/>
              </w:rPr>
            </w:pPr>
            <w:r>
              <w:rPr>
                <w:rFonts w:ascii="MyriadPro-Regular" w:eastAsiaTheme="minorHAnsi" w:hAnsi="MyriadPro-Regular" w:cs="MyriadPro-Regular"/>
                <w:sz w:val="20"/>
                <w:szCs w:val="20"/>
                <w:lang w:eastAsia="en-US" w:bidi="he-IL"/>
              </w:rPr>
              <w:t xml:space="preserve">Ο Δικαιούχος στο πλαίσιο της </w:t>
            </w:r>
            <w:r w:rsidR="009D5649">
              <w:rPr>
                <w:rFonts w:ascii="MyriadPro-Regular" w:eastAsiaTheme="minorHAnsi" w:hAnsi="MyriadPro-Regular" w:cs="MyriadPro-Regular"/>
                <w:sz w:val="20"/>
                <w:szCs w:val="20"/>
                <w:lang w:eastAsia="en-US" w:bidi="he-IL"/>
              </w:rPr>
              <w:t>Συνέχιση</w:t>
            </w:r>
            <w:r>
              <w:rPr>
                <w:rFonts w:ascii="MyriadPro-Regular" w:eastAsiaTheme="minorHAnsi" w:hAnsi="MyriadPro-Regular" w:cs="MyriadPro-Regular"/>
                <w:sz w:val="20"/>
                <w:szCs w:val="20"/>
                <w:lang w:eastAsia="en-US" w:bidi="he-IL"/>
              </w:rPr>
              <w:t>ς</w:t>
            </w:r>
            <w:r w:rsidR="009D5649">
              <w:rPr>
                <w:rFonts w:ascii="MyriadPro-Regular" w:eastAsiaTheme="minorHAnsi" w:hAnsi="MyriadPro-Regular" w:cs="MyriadPro-Regular"/>
                <w:sz w:val="20"/>
                <w:szCs w:val="20"/>
                <w:lang w:eastAsia="en-US" w:bidi="he-IL"/>
              </w:rPr>
              <w:t xml:space="preserve"> της Δράσης</w:t>
            </w:r>
            <w:r w:rsidR="0028035F">
              <w:rPr>
                <w:rFonts w:ascii="MyriadPro-Regular" w:eastAsiaTheme="minorHAnsi" w:hAnsi="MyriadPro-Regular" w:cs="MyriadPro-Regular"/>
                <w:sz w:val="20"/>
                <w:szCs w:val="20"/>
                <w:lang w:eastAsia="en-US" w:bidi="he-IL"/>
              </w:rPr>
              <w:t xml:space="preserve"> </w:t>
            </w:r>
            <w:r w:rsidR="00357C5D">
              <w:rPr>
                <w:rFonts w:ascii="MyriadPro-Regular" w:eastAsiaTheme="minorHAnsi" w:hAnsi="MyriadPro-Regular" w:cs="MyriadPro-Regular"/>
                <w:sz w:val="20"/>
                <w:szCs w:val="20"/>
                <w:lang w:eastAsia="en-US" w:bidi="he-IL"/>
              </w:rPr>
              <w:t>Δομή Παροχής Βασικών Αγαθών</w:t>
            </w:r>
            <w:r w:rsidR="00B04547">
              <w:rPr>
                <w:rFonts w:ascii="Arial" w:eastAsiaTheme="minorHAnsi" w:hAnsi="Arial" w:cs="Arial"/>
                <w:sz w:val="18"/>
                <w:szCs w:val="18"/>
                <w:highlight w:val="yellow"/>
                <w:lang w:eastAsia="en-US" w:bidi="he-IL"/>
              </w:rPr>
              <w:t>…….</w:t>
            </w:r>
            <w:r w:rsidR="009D5649">
              <w:rPr>
                <w:rFonts w:ascii="Arial" w:eastAsiaTheme="minorHAnsi" w:hAnsi="Arial" w:cs="Arial"/>
                <w:sz w:val="18"/>
                <w:szCs w:val="18"/>
                <w:lang w:eastAsia="en-US" w:bidi="he-IL"/>
              </w:rPr>
              <w:t xml:space="preserve"> </w:t>
            </w:r>
            <w:r w:rsidRPr="005D7010">
              <w:rPr>
                <w:rFonts w:ascii="Arial" w:eastAsiaTheme="minorHAnsi" w:hAnsi="Arial" w:cs="Arial"/>
                <w:color w:val="000000"/>
                <w:sz w:val="18"/>
                <w:szCs w:val="18"/>
                <w:lang w:eastAsia="en-US" w:bidi="he-IL"/>
              </w:rPr>
              <w:t xml:space="preserve">δεσμεύεται για τη λειτουργία της υφιστάμενης </w:t>
            </w:r>
            <w:r w:rsidRPr="00624FF3">
              <w:rPr>
                <w:rFonts w:ascii="MyriadPro-Regular" w:eastAsiaTheme="minorHAnsi" w:hAnsi="MyriadPro-Regular" w:cs="MyriadPro-Regular"/>
                <w:sz w:val="20"/>
                <w:szCs w:val="20"/>
                <w:lang w:eastAsia="en-US" w:bidi="he-IL"/>
              </w:rPr>
              <w:t>υποδομής</w:t>
            </w:r>
            <w:r w:rsidR="00D328A0">
              <w:rPr>
                <w:rFonts w:ascii="MyriadPro-Regular" w:eastAsiaTheme="minorHAnsi" w:hAnsi="MyriadPro-Regular" w:cs="MyriadPro-Regular"/>
                <w:sz w:val="20"/>
                <w:szCs w:val="20"/>
                <w:lang w:eastAsia="en-US" w:bidi="he-IL"/>
              </w:rPr>
              <w:t xml:space="preserve"> </w:t>
            </w:r>
            <w:r w:rsidR="00624FF3" w:rsidRPr="00624FF3">
              <w:rPr>
                <w:rFonts w:ascii="MyriadPro-Regular" w:eastAsiaTheme="minorHAnsi" w:hAnsi="MyriadPro-Regular" w:cs="MyriadPro-Regular"/>
                <w:sz w:val="20"/>
                <w:szCs w:val="20"/>
                <w:lang w:eastAsia="en-US" w:bidi="he-IL"/>
              </w:rPr>
              <w:t>καθ΄</w:t>
            </w:r>
            <w:r w:rsidR="00624FF3">
              <w:rPr>
                <w:rFonts w:ascii="MyriadPro-Regular" w:eastAsiaTheme="minorHAnsi" w:hAnsi="MyriadPro-Regular" w:cs="MyriadPro-Regular"/>
                <w:sz w:val="20"/>
                <w:szCs w:val="20"/>
                <w:lang w:eastAsia="en-US" w:bidi="he-IL"/>
              </w:rPr>
              <w:t xml:space="preserve"> </w:t>
            </w:r>
            <w:r w:rsidR="00624FF3" w:rsidRPr="00624FF3">
              <w:rPr>
                <w:rFonts w:ascii="MyriadPro-Regular" w:eastAsiaTheme="minorHAnsi" w:hAnsi="MyriadPro-Regular" w:cs="MyriadPro-Regular"/>
                <w:sz w:val="20"/>
                <w:szCs w:val="20"/>
                <w:lang w:eastAsia="en-US" w:bidi="he-IL"/>
              </w:rPr>
              <w:t>όλη τη διάρκεια του έτους, επί οκταώρου βάσεως πέντε ημέρες την εβδομάδα (Δευτέρα έως Παρασκευή)</w:t>
            </w:r>
            <w:r w:rsidRPr="005D7010">
              <w:rPr>
                <w:rFonts w:ascii="Arial" w:eastAsiaTheme="minorHAnsi" w:hAnsi="Arial" w:cs="Arial"/>
                <w:color w:val="000000"/>
                <w:sz w:val="18"/>
                <w:szCs w:val="18"/>
                <w:lang w:eastAsia="en-US" w:bidi="he-IL"/>
              </w:rPr>
              <w:t>, καλύπτοντας τις σχετικές απαιτήσεις του θεσμικού πλαισίου (προσβασιμότητα ατόμων με αναπηρία</w:t>
            </w:r>
            <w:r w:rsidR="00E10A88">
              <w:rPr>
                <w:rFonts w:ascii="Arial" w:eastAsiaTheme="minorHAnsi" w:hAnsi="Arial" w:cs="Arial"/>
                <w:color w:val="000000"/>
                <w:sz w:val="18"/>
                <w:szCs w:val="18"/>
                <w:lang w:eastAsia="en-US" w:bidi="he-IL"/>
              </w:rPr>
              <w:t xml:space="preserve"> και</w:t>
            </w:r>
            <w:r w:rsidR="00E10A88" w:rsidRPr="00E10A88">
              <w:rPr>
                <w:rFonts w:ascii="Arial" w:eastAsiaTheme="minorHAnsi" w:hAnsi="Arial" w:cs="Arial"/>
                <w:color w:val="000000"/>
                <w:sz w:val="18"/>
                <w:szCs w:val="18"/>
                <w:lang w:eastAsia="en-US" w:bidi="he-IL"/>
              </w:rPr>
              <w:t xml:space="preserve"> τις κείμενες υγειονομικές διατάξεις</w:t>
            </w:r>
            <w:r w:rsidR="00E10A88" w:rsidRPr="00B04547">
              <w:rPr>
                <w:rFonts w:ascii="Arial" w:eastAsiaTheme="minorHAnsi" w:hAnsi="Arial" w:cs="Arial"/>
                <w:color w:val="000000"/>
                <w:sz w:val="18"/>
                <w:szCs w:val="18"/>
                <w:highlight w:val="cyan"/>
                <w:lang w:eastAsia="en-US" w:bidi="he-IL"/>
              </w:rPr>
              <w:t>.</w:t>
            </w:r>
            <w:r w:rsidR="00B04547" w:rsidRPr="00B04547">
              <w:rPr>
                <w:rFonts w:ascii="Arial" w:eastAsiaTheme="minorHAnsi" w:hAnsi="Arial" w:cs="Arial"/>
                <w:color w:val="000000"/>
                <w:sz w:val="18"/>
                <w:szCs w:val="18"/>
                <w:highlight w:val="cyan"/>
                <w:lang w:eastAsia="en-US" w:bidi="he-IL"/>
              </w:rPr>
              <w:t xml:space="preserve"> Αναφορά του ωραρίου λειτουργίας της συνεχιζόμενης Δομής.</w:t>
            </w:r>
          </w:p>
          <w:p w14:paraId="04F38A1C" w14:textId="77777777" w:rsidR="00881A99" w:rsidRDefault="00881A99" w:rsidP="00881A99">
            <w:pPr>
              <w:autoSpaceDE w:val="0"/>
              <w:autoSpaceDN w:val="0"/>
              <w:adjustRightInd w:val="0"/>
              <w:spacing w:before="0" w:beforeAutospacing="0"/>
              <w:rPr>
                <w:rFonts w:ascii="Arial" w:eastAsiaTheme="minorHAnsi" w:hAnsi="Arial" w:cs="Arial"/>
                <w:color w:val="000000"/>
                <w:sz w:val="18"/>
                <w:szCs w:val="18"/>
                <w:lang w:eastAsia="en-US" w:bidi="he-IL"/>
              </w:rPr>
            </w:pPr>
          </w:p>
          <w:p w14:paraId="6324B35A" w14:textId="7BD77239" w:rsidR="009E003B" w:rsidRPr="00881A99" w:rsidRDefault="00881A99" w:rsidP="00881A99">
            <w:pPr>
              <w:autoSpaceDE w:val="0"/>
              <w:autoSpaceDN w:val="0"/>
              <w:adjustRightInd w:val="0"/>
              <w:spacing w:before="0" w:beforeAutospacing="0"/>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Η</w:t>
            </w:r>
            <w:r w:rsidR="00BC6784">
              <w:rPr>
                <w:rFonts w:ascii="Arial" w:eastAsiaTheme="minorHAnsi" w:hAnsi="Arial" w:cs="Arial"/>
                <w:color w:val="000000"/>
                <w:sz w:val="18"/>
                <w:szCs w:val="18"/>
                <w:lang w:eastAsia="en-US" w:bidi="he-IL"/>
              </w:rPr>
              <w:t xml:space="preserve"> </w:t>
            </w:r>
            <w:r>
              <w:rPr>
                <w:rFonts w:ascii="Arial" w:eastAsiaTheme="minorHAnsi" w:hAnsi="Arial" w:cs="Arial"/>
                <w:color w:val="000000"/>
                <w:sz w:val="18"/>
                <w:szCs w:val="18"/>
                <w:lang w:eastAsia="en-US" w:bidi="he-IL"/>
              </w:rPr>
              <w:t xml:space="preserve">συνέχιση  </w:t>
            </w:r>
            <w:r w:rsidR="00BC6784">
              <w:rPr>
                <w:rFonts w:ascii="Arial" w:eastAsiaTheme="minorHAnsi" w:hAnsi="Arial" w:cs="Arial"/>
                <w:color w:val="000000"/>
                <w:sz w:val="18"/>
                <w:szCs w:val="18"/>
                <w:lang w:eastAsia="en-US" w:bidi="he-IL"/>
              </w:rPr>
              <w:t>λειτουργία</w:t>
            </w:r>
            <w:r>
              <w:rPr>
                <w:rFonts w:ascii="Arial" w:eastAsiaTheme="minorHAnsi" w:hAnsi="Arial" w:cs="Arial"/>
                <w:color w:val="000000"/>
                <w:sz w:val="18"/>
                <w:szCs w:val="18"/>
                <w:lang w:eastAsia="en-US" w:bidi="he-IL"/>
              </w:rPr>
              <w:t>ς</w:t>
            </w:r>
            <w:r w:rsidR="00BC6784">
              <w:rPr>
                <w:rFonts w:ascii="Arial" w:eastAsiaTheme="minorHAnsi" w:hAnsi="Arial" w:cs="Arial"/>
                <w:color w:val="000000"/>
                <w:sz w:val="18"/>
                <w:szCs w:val="18"/>
                <w:lang w:eastAsia="en-US" w:bidi="he-IL"/>
              </w:rPr>
              <w:t xml:space="preserve"> </w:t>
            </w:r>
            <w:r>
              <w:rPr>
                <w:rFonts w:ascii="Arial" w:eastAsiaTheme="minorHAnsi" w:hAnsi="Arial" w:cs="Arial"/>
                <w:color w:val="000000"/>
                <w:sz w:val="18"/>
                <w:szCs w:val="18"/>
                <w:lang w:eastAsia="en-US" w:bidi="he-IL"/>
              </w:rPr>
              <w:t xml:space="preserve">της δράσης </w:t>
            </w:r>
            <w:r w:rsidRPr="00357C5D">
              <w:rPr>
                <w:rFonts w:ascii="MyriadPro-Regular" w:eastAsiaTheme="minorHAnsi" w:hAnsi="MyriadPro-Regular" w:cs="MyriadPro-Regular"/>
                <w:sz w:val="20"/>
                <w:szCs w:val="20"/>
                <w:lang w:eastAsia="en-US" w:bidi="he-IL"/>
              </w:rPr>
              <w:t>στην προγραμματική περίοδο ΕΣΠΑ 2021 – 2027, με χρηματοδότηση από πόρους του Ευρωπαϊκού Κοινωνικού Ταμείου</w:t>
            </w:r>
            <w:r w:rsidR="00B04547">
              <w:rPr>
                <w:rFonts w:ascii="MyriadPro-Regular" w:eastAsiaTheme="minorHAnsi" w:hAnsi="MyriadPro-Regular" w:cs="MyriadPro-Regular"/>
                <w:sz w:val="20"/>
                <w:szCs w:val="20"/>
                <w:lang w:eastAsia="en-US" w:bidi="he-IL"/>
              </w:rPr>
              <w:t>+</w:t>
            </w:r>
            <w:r w:rsidRPr="00357C5D">
              <w:rPr>
                <w:rFonts w:ascii="MyriadPro-Regular" w:eastAsiaTheme="minorHAnsi" w:hAnsi="MyriadPro-Regular" w:cs="MyriadPro-Regular"/>
                <w:sz w:val="20"/>
                <w:szCs w:val="20"/>
                <w:lang w:eastAsia="en-US" w:bidi="he-IL"/>
              </w:rPr>
              <w:t xml:space="preserve"> (ΕΚΤ</w:t>
            </w:r>
            <w:r w:rsidR="00B04547">
              <w:rPr>
                <w:rFonts w:ascii="MyriadPro-Regular" w:eastAsiaTheme="minorHAnsi" w:hAnsi="MyriadPro-Regular" w:cs="MyriadPro-Regular"/>
                <w:sz w:val="20"/>
                <w:szCs w:val="20"/>
                <w:lang w:eastAsia="en-US" w:bidi="he-IL"/>
              </w:rPr>
              <w:t>+</w:t>
            </w:r>
            <w:r w:rsidRPr="00357C5D">
              <w:rPr>
                <w:rFonts w:ascii="MyriadPro-Regular" w:eastAsiaTheme="minorHAnsi" w:hAnsi="MyriadPro-Regular" w:cs="MyriadPro-Regular"/>
                <w:sz w:val="20"/>
                <w:szCs w:val="20"/>
                <w:lang w:eastAsia="en-US" w:bidi="he-IL"/>
              </w:rPr>
              <w:t>) του Ε.Π. «Αττική 2021 – 2027», στο πλαίσιο του Στόχου Πολιτικής 04</w:t>
            </w:r>
            <w:r>
              <w:rPr>
                <w:rFonts w:ascii="MyriadPro-Regular" w:eastAsiaTheme="minorHAnsi" w:hAnsi="MyriadPro-Regular" w:cs="MyriadPro-Regular"/>
                <w:sz w:val="20"/>
                <w:szCs w:val="20"/>
                <w:lang w:eastAsia="en-US" w:bidi="he-IL"/>
              </w:rPr>
              <w:t>,</w:t>
            </w:r>
            <w:r>
              <w:rPr>
                <w:rFonts w:ascii="Arial" w:eastAsiaTheme="minorHAnsi" w:hAnsi="Arial" w:cs="Arial"/>
                <w:color w:val="000000"/>
                <w:sz w:val="18"/>
                <w:szCs w:val="18"/>
                <w:lang w:eastAsia="en-US" w:bidi="he-IL"/>
              </w:rPr>
              <w:t xml:space="preserve">θα γίνει αποκλειστικά με το υφιστάμενο προσωπικό </w:t>
            </w:r>
            <w:r w:rsidR="00BC6784">
              <w:rPr>
                <w:rFonts w:ascii="Arial" w:eastAsiaTheme="minorHAnsi" w:hAnsi="Arial" w:cs="Arial"/>
                <w:color w:val="000000"/>
                <w:sz w:val="18"/>
                <w:szCs w:val="18"/>
                <w:lang w:eastAsia="en-US" w:bidi="he-IL"/>
              </w:rPr>
              <w:t xml:space="preserve"> σύμφωνα με το  </w:t>
            </w:r>
            <w:r w:rsidR="00BC6784" w:rsidRPr="00334132">
              <w:rPr>
                <w:rFonts w:ascii="Arial" w:eastAsiaTheme="minorHAnsi" w:hAnsi="Arial" w:cs="Arial"/>
                <w:color w:val="000000"/>
                <w:sz w:val="18"/>
                <w:szCs w:val="18"/>
                <w:lang w:eastAsia="en-US" w:bidi="he-IL"/>
              </w:rPr>
              <w:t>άρθρο 101 του Ν.5041/2023</w:t>
            </w:r>
            <w:r w:rsidR="00BC6784">
              <w:rPr>
                <w:rFonts w:ascii="Arial" w:eastAsiaTheme="minorHAnsi" w:hAnsi="Arial" w:cs="Arial"/>
                <w:sz w:val="18"/>
                <w:szCs w:val="18"/>
                <w:lang w:eastAsia="en-US" w:bidi="he-IL"/>
              </w:rPr>
              <w:t xml:space="preserve"> </w:t>
            </w:r>
            <w:r w:rsidR="00BC6784" w:rsidRPr="00C93B48">
              <w:rPr>
                <w:rFonts w:ascii="Arial" w:eastAsiaTheme="minorHAnsi" w:hAnsi="Arial" w:cs="Arial"/>
                <w:color w:val="000000"/>
                <w:sz w:val="18"/>
                <w:szCs w:val="18"/>
                <w:lang w:eastAsia="en-US" w:bidi="he-IL"/>
              </w:rPr>
              <w:t>(ΦΕΚ Α’ 87)</w:t>
            </w:r>
            <w:r>
              <w:rPr>
                <w:rFonts w:ascii="Arial" w:eastAsiaTheme="minorHAnsi" w:hAnsi="Arial" w:cs="Arial"/>
                <w:color w:val="000000"/>
                <w:sz w:val="18"/>
                <w:szCs w:val="18"/>
                <w:lang w:eastAsia="en-US" w:bidi="he-IL"/>
              </w:rPr>
              <w:t xml:space="preserve"> και η </w:t>
            </w:r>
            <w:r w:rsidR="009E003B" w:rsidRPr="009E003B">
              <w:rPr>
                <w:rFonts w:ascii="MyriadPro-Regular" w:eastAsiaTheme="minorHAnsi" w:hAnsi="MyriadPro-Regular" w:cs="MyriadPro-Regular"/>
                <w:color w:val="000000"/>
                <w:sz w:val="20"/>
                <w:szCs w:val="20"/>
                <w:lang w:eastAsia="en-US" w:bidi="he-IL"/>
              </w:rPr>
              <w:t>λειτουργία της/των συνεχιζόμενης/ων δομής/</w:t>
            </w:r>
            <w:proofErr w:type="spellStart"/>
            <w:r w:rsidR="009E003B" w:rsidRPr="009E003B">
              <w:rPr>
                <w:rFonts w:ascii="MyriadPro-Regular" w:eastAsiaTheme="minorHAnsi" w:hAnsi="MyriadPro-Regular" w:cs="MyriadPro-Regular"/>
                <w:color w:val="000000"/>
                <w:sz w:val="20"/>
                <w:szCs w:val="20"/>
                <w:lang w:eastAsia="en-US" w:bidi="he-IL"/>
              </w:rPr>
              <w:t>ών</w:t>
            </w:r>
            <w:proofErr w:type="spellEnd"/>
            <w:r w:rsidR="009E003B" w:rsidRPr="009E003B">
              <w:rPr>
                <w:rFonts w:ascii="MyriadPro-Regular" w:eastAsiaTheme="minorHAnsi" w:hAnsi="MyriadPro-Regular" w:cs="MyriadPro-Regular"/>
                <w:color w:val="000000"/>
                <w:sz w:val="20"/>
                <w:szCs w:val="20"/>
                <w:lang w:eastAsia="en-US" w:bidi="he-IL"/>
              </w:rPr>
              <w:t xml:space="preserve"> υποχρεωτικά θα τηρεί τις προδιαγραφές, όρους και προϋποθέσεις της παρούσας πρόσκλησης καθώς και του «Οδηγού Εφαρμογής &amp; Λειτουργίας Δομών Παροχής Βασικών Αγαθών» [ΕΥΣΕΚΤ, Μάιος 2023], ως αναπόσπαστο τμήμα αυτής.</w:t>
            </w:r>
          </w:p>
          <w:p w14:paraId="0487DD05" w14:textId="77777777" w:rsidR="00A27CFA" w:rsidRPr="00A27CFA" w:rsidRDefault="00A27CFA" w:rsidP="00A27CFA">
            <w:pPr>
              <w:autoSpaceDE w:val="0"/>
              <w:autoSpaceDN w:val="0"/>
              <w:adjustRightInd w:val="0"/>
              <w:spacing w:before="0" w:beforeAutospacing="0" w:line="276" w:lineRule="auto"/>
              <w:rPr>
                <w:rFonts w:ascii="Arial" w:eastAsiaTheme="minorHAnsi" w:hAnsi="Arial" w:cs="Arial"/>
                <w:color w:val="000000"/>
                <w:sz w:val="18"/>
                <w:szCs w:val="18"/>
                <w:lang w:eastAsia="en-US" w:bidi="he-IL"/>
              </w:rPr>
            </w:pPr>
          </w:p>
          <w:p w14:paraId="18059D7E" w14:textId="76AA1E65" w:rsidR="002257F0" w:rsidRPr="00667DB1" w:rsidRDefault="00667DB1" w:rsidP="00B60A84">
            <w:pPr>
              <w:autoSpaceDE w:val="0"/>
              <w:autoSpaceDN w:val="0"/>
              <w:adjustRightInd w:val="0"/>
              <w:spacing w:before="0" w:beforeAutospacing="0" w:line="276" w:lineRule="auto"/>
              <w:rPr>
                <w:rFonts w:ascii="Arial" w:eastAsiaTheme="minorHAnsi" w:hAnsi="Arial" w:cs="Arial"/>
                <w:color w:val="000000"/>
                <w:sz w:val="18"/>
                <w:szCs w:val="18"/>
                <w:lang w:eastAsia="en-US" w:bidi="he-IL"/>
              </w:rPr>
            </w:pPr>
            <w:r>
              <w:rPr>
                <w:rFonts w:ascii="MyriadPro-Regular" w:eastAsiaTheme="minorHAnsi" w:hAnsi="MyriadPro-Regular" w:cs="MyriadPro-Regular"/>
                <w:color w:val="000000"/>
                <w:sz w:val="20"/>
                <w:szCs w:val="20"/>
                <w:lang w:eastAsia="en-US" w:bidi="he-IL"/>
              </w:rPr>
              <w:t xml:space="preserve">Οι </w:t>
            </w:r>
            <w:r w:rsidRPr="00667DB1">
              <w:rPr>
                <w:rFonts w:ascii="Arial" w:eastAsiaTheme="minorHAnsi" w:hAnsi="Arial" w:cs="Arial"/>
                <w:color w:val="000000"/>
                <w:sz w:val="18"/>
                <w:szCs w:val="18"/>
                <w:lang w:eastAsia="en-US" w:bidi="he-IL"/>
              </w:rPr>
              <w:t>υπηρεσίες που παρέχονται στο πλαίσιο της Πράξης είναι δωρεάν προς όλους</w:t>
            </w:r>
            <w:r w:rsidR="002A2E13">
              <w:rPr>
                <w:rFonts w:ascii="Arial" w:eastAsiaTheme="minorHAnsi" w:hAnsi="Arial" w:cs="Arial"/>
                <w:color w:val="000000"/>
                <w:sz w:val="18"/>
                <w:szCs w:val="18"/>
                <w:lang w:eastAsia="en-US" w:bidi="he-IL"/>
              </w:rPr>
              <w:t>,</w:t>
            </w:r>
            <w:r w:rsidRPr="00667DB1">
              <w:rPr>
                <w:rFonts w:ascii="Arial" w:eastAsiaTheme="minorHAnsi" w:hAnsi="Arial" w:cs="Arial"/>
                <w:color w:val="000000"/>
                <w:sz w:val="18"/>
                <w:szCs w:val="18"/>
                <w:lang w:eastAsia="en-US" w:bidi="he-IL"/>
              </w:rPr>
              <w:t xml:space="preserve"> με βάση την καθολική κάλυψη</w:t>
            </w:r>
            <w:r w:rsidR="00B04547">
              <w:rPr>
                <w:rFonts w:ascii="Arial" w:eastAsiaTheme="minorHAnsi" w:hAnsi="Arial" w:cs="Arial"/>
                <w:color w:val="000000"/>
                <w:sz w:val="18"/>
                <w:szCs w:val="18"/>
                <w:lang w:eastAsia="en-US" w:bidi="he-IL"/>
              </w:rPr>
              <w:t xml:space="preserve"> του πληθυσμού της περιοχής που υλοποιείται η δομή </w:t>
            </w:r>
            <w:r w:rsidRPr="00667DB1">
              <w:rPr>
                <w:rFonts w:ascii="Arial" w:eastAsiaTheme="minorHAnsi" w:hAnsi="Arial" w:cs="Arial"/>
                <w:color w:val="000000"/>
                <w:sz w:val="18"/>
                <w:szCs w:val="18"/>
                <w:lang w:eastAsia="en-US" w:bidi="he-IL"/>
              </w:rPr>
              <w:t xml:space="preserve">για </w:t>
            </w:r>
            <w:r w:rsidR="00577D99">
              <w:rPr>
                <w:rFonts w:ascii="Arial" w:eastAsiaTheme="minorHAnsi" w:hAnsi="Arial" w:cs="Arial"/>
                <w:color w:val="000000"/>
                <w:sz w:val="18"/>
                <w:szCs w:val="18"/>
                <w:lang w:eastAsia="en-US" w:bidi="he-IL"/>
              </w:rPr>
              <w:t xml:space="preserve">την </w:t>
            </w:r>
            <w:r w:rsidRPr="00667DB1">
              <w:rPr>
                <w:rFonts w:ascii="Arial" w:eastAsiaTheme="minorHAnsi" w:hAnsi="Arial" w:cs="Arial"/>
                <w:color w:val="000000"/>
                <w:sz w:val="18"/>
                <w:szCs w:val="18"/>
                <w:lang w:eastAsia="en-US" w:bidi="he-IL"/>
              </w:rPr>
              <w:t xml:space="preserve">παροχή κοινωνικής πρόνοιας σε επιβαρυμένα υποσύνολα ανθρώπων της </w:t>
            </w:r>
            <w:r w:rsidR="00577D99">
              <w:rPr>
                <w:rFonts w:ascii="Arial" w:eastAsiaTheme="minorHAnsi" w:hAnsi="Arial" w:cs="Arial"/>
                <w:color w:val="000000"/>
                <w:sz w:val="18"/>
                <w:szCs w:val="18"/>
                <w:lang w:eastAsia="en-US" w:bidi="he-IL"/>
              </w:rPr>
              <w:t xml:space="preserve">τοπικής </w:t>
            </w:r>
            <w:r w:rsidRPr="00667DB1">
              <w:rPr>
                <w:rFonts w:ascii="Arial" w:eastAsiaTheme="minorHAnsi" w:hAnsi="Arial" w:cs="Arial"/>
                <w:color w:val="000000"/>
                <w:sz w:val="18"/>
                <w:szCs w:val="18"/>
                <w:lang w:eastAsia="en-US" w:bidi="he-IL"/>
              </w:rPr>
              <w:t>κοινωνίας</w:t>
            </w:r>
            <w:r>
              <w:rPr>
                <w:rFonts w:ascii="Arial" w:eastAsiaTheme="minorHAnsi" w:hAnsi="Arial" w:cs="Arial"/>
                <w:color w:val="000000"/>
                <w:sz w:val="18"/>
                <w:szCs w:val="18"/>
                <w:lang w:eastAsia="en-US" w:bidi="he-IL"/>
              </w:rPr>
              <w:t>.</w:t>
            </w:r>
          </w:p>
          <w:p w14:paraId="5EC8E771" w14:textId="77777777" w:rsidR="00FC2604" w:rsidRPr="003A3150" w:rsidRDefault="00FC2604" w:rsidP="00C11735">
            <w:pPr>
              <w:autoSpaceDE w:val="0"/>
              <w:autoSpaceDN w:val="0"/>
              <w:adjustRightInd w:val="0"/>
              <w:spacing w:before="0" w:beforeAutospacing="0"/>
              <w:rPr>
                <w:rFonts w:ascii="Arial" w:eastAsiaTheme="minorHAnsi" w:hAnsi="Arial" w:cs="Arial"/>
                <w:color w:val="000000"/>
                <w:sz w:val="18"/>
                <w:szCs w:val="18"/>
                <w:lang w:eastAsia="en-US" w:bidi="he-IL"/>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7AB0B2B7" w14:textId="77777777" w:rsidR="007E20DA" w:rsidRDefault="007E20DA" w:rsidP="0091347E">
            <w:pPr>
              <w:autoSpaceDE w:val="0"/>
              <w:autoSpaceDN w:val="0"/>
              <w:adjustRightInd w:val="0"/>
              <w:spacing w:before="0" w:beforeAutospacing="0"/>
              <w:rPr>
                <w:rFonts w:ascii="MyriadPro-Regular" w:eastAsiaTheme="minorHAnsi" w:hAnsi="MyriadPro-Regular" w:cs="MyriadPro-Regular"/>
                <w:sz w:val="20"/>
                <w:szCs w:val="20"/>
                <w:lang w:eastAsia="en-US" w:bidi="he-IL"/>
              </w:rPr>
            </w:pPr>
          </w:p>
          <w:p w14:paraId="546CF823" w14:textId="77777777" w:rsidR="00136B65" w:rsidRDefault="00143E3D" w:rsidP="00143E3D">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sidRPr="009E003B">
              <w:rPr>
                <w:rFonts w:ascii="MyriadPro-Regular" w:eastAsiaTheme="minorHAnsi" w:hAnsi="MyriadPro-Regular" w:cs="MyriadPro-Regular"/>
                <w:szCs w:val="20"/>
                <w:lang w:val="el-GR" w:bidi="he-IL"/>
              </w:rPr>
              <w:t xml:space="preserve">Ο </w:t>
            </w:r>
            <w:r w:rsidR="00B04547">
              <w:rPr>
                <w:rFonts w:ascii="MyriadPro-Regular" w:eastAsiaTheme="minorHAnsi" w:hAnsi="MyriadPro-Regular" w:cs="MyriadPro-Regular"/>
                <w:szCs w:val="20"/>
                <w:lang w:val="el-GR" w:bidi="he-IL"/>
              </w:rPr>
              <w:t>Δικαιούχος</w:t>
            </w:r>
            <w:r w:rsidRPr="009E003B">
              <w:rPr>
                <w:rFonts w:ascii="MyriadPro-Regular" w:eastAsiaTheme="minorHAnsi" w:hAnsi="MyriadPro-Regular" w:cs="MyriadPro-Regular"/>
                <w:szCs w:val="20"/>
                <w:lang w:val="el-GR" w:bidi="he-IL"/>
              </w:rPr>
              <w:t xml:space="preserve"> </w:t>
            </w:r>
            <w:r w:rsidR="00B04547">
              <w:rPr>
                <w:rFonts w:ascii="MyriadPro-Regular" w:eastAsiaTheme="minorHAnsi" w:hAnsi="MyriadPro-Regular" w:cs="MyriadPro-Regular"/>
                <w:szCs w:val="20"/>
                <w:highlight w:val="yellow"/>
                <w:lang w:val="el-GR" w:bidi="he-IL"/>
              </w:rPr>
              <w:t>………………….</w:t>
            </w:r>
            <w:r>
              <w:rPr>
                <w:rFonts w:ascii="MyriadPro-Regular" w:eastAsiaTheme="minorHAnsi" w:hAnsi="MyriadPro-Regular" w:cs="MyriadPro-Regular"/>
                <w:szCs w:val="20"/>
                <w:highlight w:val="yellow"/>
                <w:lang w:val="el-GR" w:bidi="he-IL"/>
              </w:rPr>
              <w:t xml:space="preserve"> </w:t>
            </w:r>
            <w:r w:rsidRPr="009E003B">
              <w:rPr>
                <w:rFonts w:ascii="MyriadPro-Regular" w:eastAsiaTheme="minorHAnsi" w:hAnsi="MyriadPro-Regular" w:cs="MyriadPro-Regular"/>
                <w:szCs w:val="20"/>
                <w:lang w:val="el-GR" w:bidi="he-IL"/>
              </w:rPr>
              <w:t>στο πλαίσιο συνέχισης</w:t>
            </w:r>
            <w:r>
              <w:rPr>
                <w:rFonts w:ascii="MyriadPro-Regular" w:eastAsiaTheme="minorHAnsi" w:hAnsi="MyriadPro-Regular" w:cs="MyriadPro-Regular"/>
                <w:szCs w:val="20"/>
                <w:lang w:val="el-GR" w:bidi="he-IL"/>
              </w:rPr>
              <w:t xml:space="preserve"> λειτουργίας της </w:t>
            </w:r>
            <w:r w:rsidRPr="009E003B">
              <w:rPr>
                <w:rFonts w:ascii="MyriadPro-Regular" w:eastAsiaTheme="minorHAnsi" w:hAnsi="MyriadPro-Regular" w:cs="MyriadPro-Regular"/>
                <w:szCs w:val="20"/>
                <w:lang w:val="el-GR" w:bidi="he-IL"/>
              </w:rPr>
              <w:t>Δομή</w:t>
            </w:r>
            <w:r>
              <w:rPr>
                <w:rFonts w:ascii="MyriadPro-Regular" w:eastAsiaTheme="minorHAnsi" w:hAnsi="MyriadPro-Regular" w:cs="MyriadPro-Regular"/>
                <w:szCs w:val="20"/>
                <w:lang w:val="el-GR" w:bidi="he-IL"/>
              </w:rPr>
              <w:t>ς</w:t>
            </w:r>
            <w:r w:rsidRPr="009E003B">
              <w:rPr>
                <w:rFonts w:ascii="MyriadPro-Regular" w:eastAsiaTheme="minorHAnsi" w:hAnsi="MyriadPro-Regular" w:cs="MyriadPro-Regular"/>
                <w:szCs w:val="20"/>
                <w:lang w:val="el-GR" w:bidi="he-IL"/>
              </w:rPr>
              <w:t xml:space="preserve"> Παροχής Βασικών Αγαθών</w:t>
            </w:r>
            <w:r>
              <w:rPr>
                <w:rFonts w:ascii="MyriadPro-Regular" w:eastAsiaTheme="minorHAnsi" w:hAnsi="MyriadPro-Regular" w:cs="MyriadPro-Regular"/>
                <w:szCs w:val="20"/>
                <w:lang w:val="el-GR" w:bidi="he-IL"/>
              </w:rPr>
              <w:t xml:space="preserve"> (ΔΠΒΑ),</w:t>
            </w:r>
            <w:r w:rsidRPr="009E003B">
              <w:rPr>
                <w:rFonts w:ascii="MyriadPro-Regular" w:eastAsiaTheme="minorHAnsi" w:hAnsi="MyriadPro-Regular" w:cs="MyriadPro-Regular"/>
                <w:szCs w:val="20"/>
                <w:lang w:val="el-GR" w:bidi="he-IL"/>
              </w:rPr>
              <w:t xml:space="preserve"> </w:t>
            </w:r>
            <w:r w:rsidRPr="009E003B">
              <w:rPr>
                <w:rFonts w:ascii="MyriadPro-Regular" w:eastAsiaTheme="minorHAnsi" w:hAnsi="MyriadPro-Regular" w:cs="MyriadPro-Regular"/>
                <w:szCs w:val="20"/>
                <w:highlight w:val="yellow"/>
                <w:lang w:val="el-GR" w:bidi="he-IL"/>
              </w:rPr>
              <w:t xml:space="preserve">σε συνεργασία με τον </w:t>
            </w:r>
            <w:r w:rsidR="00B04547">
              <w:rPr>
                <w:rFonts w:ascii="MyriadPro-Regular" w:eastAsiaTheme="minorHAnsi" w:hAnsi="MyriadPro-Regular" w:cs="MyriadPro-Regular"/>
                <w:szCs w:val="20"/>
                <w:highlight w:val="yellow"/>
                <w:lang w:val="el-GR" w:bidi="he-IL"/>
              </w:rPr>
              <w:t>Δήμο</w:t>
            </w:r>
            <w:r>
              <w:rPr>
                <w:rFonts w:ascii="MyriadPro-Regular" w:eastAsiaTheme="minorHAnsi" w:hAnsi="MyriadPro-Regular" w:cs="MyriadPro-Regular"/>
                <w:szCs w:val="20"/>
                <w:highlight w:val="yellow"/>
                <w:lang w:val="el-GR" w:bidi="he-IL"/>
              </w:rPr>
              <w:t xml:space="preserve"> ………………….</w:t>
            </w:r>
            <w:r w:rsidRPr="009E003B">
              <w:rPr>
                <w:rFonts w:ascii="MyriadPro-Regular" w:eastAsiaTheme="minorHAnsi" w:hAnsi="MyriadPro-Regular" w:cs="MyriadPro-Regular"/>
                <w:szCs w:val="20"/>
                <w:highlight w:val="yellow"/>
                <w:lang w:val="el-GR" w:bidi="he-IL"/>
              </w:rPr>
              <w:t xml:space="preserve"> </w:t>
            </w:r>
            <w:r w:rsidRPr="009E003B">
              <w:rPr>
                <w:rFonts w:ascii="MyriadPro-Regular" w:eastAsiaTheme="minorHAnsi" w:hAnsi="MyriadPro-Regular" w:cs="MyriadPro-Regular"/>
                <w:b/>
                <w:bCs/>
                <w:sz w:val="24"/>
                <w:highlight w:val="yellow"/>
                <w:lang w:val="el-GR" w:bidi="he-IL"/>
              </w:rPr>
              <w:t>(</w:t>
            </w:r>
            <w:r w:rsidRPr="00C11E8B">
              <w:rPr>
                <w:rFonts w:ascii="MyriadPro-Regular" w:eastAsiaTheme="minorHAnsi" w:hAnsi="MyriadPro-Regular" w:cs="MyriadPro-Regular"/>
                <w:b/>
                <w:bCs/>
                <w:sz w:val="24"/>
                <w:highlight w:val="cyan"/>
                <w:lang w:val="el-GR" w:bidi="he-IL"/>
              </w:rPr>
              <w:t>ΣΤΗΝ ΠΕΡΙΠΤΩΣΗ ΣΥΜΠΡΑΤΩΝ ΦΟΡΕΑ ΜΕ ΣΥΜΦΩΝΗΤΙΚΟ ΣΥΝΕΡΓΑΣΙΑΣ</w:t>
            </w:r>
            <w:r w:rsidRPr="009E003B">
              <w:rPr>
                <w:rFonts w:ascii="MyriadPro-Regular" w:eastAsiaTheme="minorHAnsi" w:hAnsi="MyriadPro-Regular" w:cs="MyriadPro-Regular"/>
                <w:b/>
                <w:bCs/>
                <w:sz w:val="24"/>
                <w:highlight w:val="yellow"/>
                <w:lang w:val="el-GR" w:bidi="he-IL"/>
              </w:rPr>
              <w:t>)</w:t>
            </w:r>
            <w:r>
              <w:rPr>
                <w:rFonts w:ascii="MyriadPro-Regular" w:eastAsiaTheme="minorHAnsi" w:hAnsi="MyriadPro-Regular" w:cs="MyriadPro-Regular"/>
                <w:b/>
                <w:bCs/>
                <w:sz w:val="24"/>
                <w:lang w:val="el-GR" w:bidi="he-IL"/>
              </w:rPr>
              <w:t xml:space="preserve">, </w:t>
            </w:r>
            <w:r w:rsidRPr="009E003B">
              <w:rPr>
                <w:rFonts w:ascii="MyriadPro-Regular" w:eastAsiaTheme="minorHAnsi" w:hAnsi="MyriadPro-Regular" w:cs="MyriadPro-Regular"/>
                <w:szCs w:val="20"/>
                <w:lang w:val="el-GR" w:bidi="he-IL"/>
              </w:rPr>
              <w:t>συνεχίζει τη λειτουργία</w:t>
            </w:r>
            <w:r>
              <w:rPr>
                <w:rFonts w:ascii="MyriadPro-Regular" w:eastAsiaTheme="minorHAnsi" w:hAnsi="MyriadPro-Regular" w:cs="MyriadPro-Regular"/>
                <w:szCs w:val="20"/>
                <w:lang w:val="el-GR" w:bidi="he-IL"/>
              </w:rPr>
              <w:t xml:space="preserve"> </w:t>
            </w:r>
            <w:r w:rsidR="00B04547">
              <w:rPr>
                <w:rFonts w:ascii="MyriadPro-Regular" w:eastAsiaTheme="minorHAnsi" w:hAnsi="MyriadPro-Regular" w:cs="MyriadPro-Regular"/>
                <w:szCs w:val="20"/>
                <w:lang w:val="el-GR" w:bidi="he-IL"/>
              </w:rPr>
              <w:t xml:space="preserve">της </w:t>
            </w:r>
            <w:r w:rsidR="00B04547" w:rsidRPr="00D86C4A">
              <w:rPr>
                <w:rFonts w:ascii="MyriadPro-Regular" w:eastAsiaTheme="minorHAnsi" w:hAnsi="MyriadPro-Regular" w:cs="MyriadPro-Regular"/>
                <w:szCs w:val="20"/>
                <w:lang w:val="el-GR" w:bidi="he-IL"/>
              </w:rPr>
              <w:t>Δομής Παροχής Βασικών Αγαθών</w:t>
            </w:r>
            <w:r w:rsidR="00B04547">
              <w:rPr>
                <w:rFonts w:ascii="MyriadPro-Regular" w:eastAsiaTheme="minorHAnsi" w:hAnsi="MyriadPro-Regular" w:cs="MyriadPro-Regular"/>
                <w:szCs w:val="20"/>
                <w:lang w:val="el-GR" w:bidi="he-IL"/>
              </w:rPr>
              <w:t xml:space="preserve"> </w:t>
            </w:r>
            <w:r w:rsidR="00B04547" w:rsidRPr="00D86C4A">
              <w:rPr>
                <w:rFonts w:ascii="MyriadPro-Regular" w:eastAsiaTheme="minorHAnsi" w:hAnsi="MyriadPro-Regular" w:cs="MyriadPro-Regular"/>
                <w:szCs w:val="20"/>
                <w:lang w:val="el-GR" w:bidi="he-IL"/>
              </w:rPr>
              <w:t>και ειδικότερα</w:t>
            </w:r>
            <w:r w:rsidR="00B04547">
              <w:rPr>
                <w:rFonts w:ascii="MyriadPro-Regular" w:eastAsiaTheme="minorHAnsi" w:hAnsi="MyriadPro-Regular" w:cs="MyriadPro-Regular"/>
                <w:szCs w:val="20"/>
                <w:lang w:val="el-GR" w:bidi="he-IL"/>
              </w:rPr>
              <w:t>:</w:t>
            </w:r>
            <w:r w:rsidR="00B04547" w:rsidRPr="00D86C4A">
              <w:rPr>
                <w:rFonts w:ascii="MyriadPro-Regular" w:eastAsiaTheme="minorHAnsi" w:hAnsi="MyriadPro-Regular" w:cs="MyriadPro-Regular"/>
                <w:szCs w:val="20"/>
                <w:lang w:val="el-GR" w:bidi="he-IL"/>
              </w:rPr>
              <w:t xml:space="preserve"> </w:t>
            </w:r>
          </w:p>
          <w:p w14:paraId="18BCEB8A" w14:textId="77777777" w:rsidR="00136B65" w:rsidRDefault="00B04547" w:rsidP="00143E3D">
            <w:pPr>
              <w:pStyle w:val="12"/>
              <w:tabs>
                <w:tab w:val="left" w:pos="459"/>
                <w:tab w:val="left" w:pos="8192"/>
              </w:tabs>
              <w:spacing w:before="0" w:after="0" w:line="240" w:lineRule="auto"/>
              <w:ind w:left="0"/>
              <w:rPr>
                <w:rFonts w:ascii="MyriadPro-Regular" w:eastAsiaTheme="minorHAnsi" w:hAnsi="MyriadPro-Regular" w:cs="MyriadPro-Regular"/>
                <w:szCs w:val="20"/>
                <w:highlight w:val="yellow"/>
                <w:lang w:val="el-GR" w:bidi="he-IL"/>
              </w:rPr>
            </w:pPr>
            <w:r>
              <w:rPr>
                <w:rFonts w:ascii="MyriadPro-Regular" w:eastAsiaTheme="minorHAnsi" w:hAnsi="MyriadPro-Regular" w:cs="MyriadPro-Regular"/>
                <w:szCs w:val="20"/>
                <w:lang w:val="el-GR" w:bidi="he-IL"/>
              </w:rPr>
              <w:t xml:space="preserve"> </w:t>
            </w:r>
            <w:r w:rsidRPr="00136B65">
              <w:rPr>
                <w:rFonts w:ascii="MyriadPro-Regular" w:eastAsiaTheme="minorHAnsi" w:hAnsi="MyriadPro-Regular" w:cs="MyriadPro-Regular"/>
                <w:szCs w:val="20"/>
                <w:highlight w:val="cyan"/>
                <w:lang w:val="el-GR" w:bidi="he-IL"/>
              </w:rPr>
              <w:t>του</w:t>
            </w:r>
            <w:r>
              <w:rPr>
                <w:rFonts w:ascii="MyriadPro-Regular" w:eastAsiaTheme="minorHAnsi" w:hAnsi="MyriadPro-Regular" w:cs="MyriadPro-Regular"/>
                <w:szCs w:val="20"/>
                <w:lang w:val="el-GR" w:bidi="he-IL"/>
              </w:rPr>
              <w:t xml:space="preserve"> </w:t>
            </w:r>
            <w:r w:rsidRPr="0064619B">
              <w:rPr>
                <w:rFonts w:ascii="MyriadPro-Regular" w:eastAsiaTheme="minorHAnsi" w:hAnsi="MyriadPro-Regular" w:cs="MyriadPro-Regular"/>
                <w:szCs w:val="20"/>
                <w:highlight w:val="cyan"/>
                <w:lang w:val="el-GR" w:bidi="he-IL"/>
              </w:rPr>
              <w:t xml:space="preserve">Κοινωνικού Παντοπωλείου </w:t>
            </w:r>
            <w:r>
              <w:rPr>
                <w:rFonts w:ascii="MyriadPro-Regular" w:eastAsiaTheme="minorHAnsi" w:hAnsi="MyriadPro-Regular" w:cs="MyriadPro-Regular"/>
                <w:szCs w:val="20"/>
                <w:highlight w:val="yellow"/>
                <w:lang w:val="el-GR" w:bidi="he-IL"/>
              </w:rPr>
              <w:t>ή</w:t>
            </w:r>
            <w:r w:rsidRPr="00D86C4A">
              <w:rPr>
                <w:rFonts w:ascii="MyriadPro-Regular" w:eastAsiaTheme="minorHAnsi" w:hAnsi="MyriadPro-Regular" w:cs="MyriadPro-Regular"/>
                <w:szCs w:val="20"/>
                <w:highlight w:val="yellow"/>
                <w:lang w:val="el-GR" w:bidi="he-IL"/>
              </w:rPr>
              <w:t xml:space="preserve"> </w:t>
            </w:r>
          </w:p>
          <w:p w14:paraId="2BD46FC4" w14:textId="77777777" w:rsidR="00136B65" w:rsidRDefault="00B04547" w:rsidP="00143E3D">
            <w:pPr>
              <w:pStyle w:val="12"/>
              <w:tabs>
                <w:tab w:val="left" w:pos="459"/>
                <w:tab w:val="left" w:pos="8192"/>
              </w:tabs>
              <w:spacing w:before="0" w:after="0" w:line="240" w:lineRule="auto"/>
              <w:ind w:left="0"/>
              <w:rPr>
                <w:rFonts w:ascii="MyriadPro-Regular" w:eastAsiaTheme="minorHAnsi" w:hAnsi="MyriadPro-Regular" w:cs="MyriadPro-Regular"/>
                <w:szCs w:val="20"/>
                <w:highlight w:val="cyan"/>
                <w:lang w:val="el-GR" w:bidi="he-IL"/>
              </w:rPr>
            </w:pPr>
            <w:r w:rsidRPr="0064619B">
              <w:rPr>
                <w:rFonts w:ascii="MyriadPro-Regular" w:eastAsiaTheme="minorHAnsi" w:hAnsi="MyriadPro-Regular" w:cs="MyriadPro-Regular"/>
                <w:szCs w:val="20"/>
                <w:highlight w:val="cyan"/>
                <w:lang w:val="el-GR" w:bidi="he-IL"/>
              </w:rPr>
              <w:t xml:space="preserve">της Δομής Παροχής Συσσιτίου </w:t>
            </w:r>
            <w:r w:rsidRPr="0064619B">
              <w:rPr>
                <w:rFonts w:ascii="MyriadPro-Regular" w:eastAsiaTheme="minorHAnsi" w:hAnsi="MyriadPro-Regular" w:cs="MyriadPro-Regular"/>
                <w:szCs w:val="20"/>
                <w:highlight w:val="yellow"/>
                <w:lang w:val="el-GR" w:bidi="he-IL"/>
              </w:rPr>
              <w:t>ή</w:t>
            </w:r>
            <w:r w:rsidRPr="0064619B">
              <w:rPr>
                <w:rFonts w:ascii="MyriadPro-Regular" w:eastAsiaTheme="minorHAnsi" w:hAnsi="MyriadPro-Regular" w:cs="MyriadPro-Regular"/>
                <w:szCs w:val="20"/>
                <w:highlight w:val="cyan"/>
                <w:lang w:val="el-GR" w:bidi="he-IL"/>
              </w:rPr>
              <w:t xml:space="preserve"> </w:t>
            </w:r>
          </w:p>
          <w:p w14:paraId="778B4164" w14:textId="77777777" w:rsidR="00136B65" w:rsidRDefault="00B04547" w:rsidP="00143E3D">
            <w:pPr>
              <w:pStyle w:val="12"/>
              <w:tabs>
                <w:tab w:val="left" w:pos="459"/>
                <w:tab w:val="left" w:pos="8192"/>
              </w:tabs>
              <w:spacing w:before="0" w:after="0" w:line="240" w:lineRule="auto"/>
              <w:ind w:left="0"/>
              <w:rPr>
                <w:rFonts w:ascii="MyriadPro-Regular" w:eastAsiaTheme="minorHAnsi" w:hAnsi="MyriadPro-Regular" w:cs="MyriadPro-Regular"/>
                <w:szCs w:val="20"/>
                <w:highlight w:val="yellow"/>
                <w:lang w:val="el-GR" w:bidi="he-IL"/>
              </w:rPr>
            </w:pPr>
            <w:r w:rsidRPr="0064619B">
              <w:rPr>
                <w:rFonts w:ascii="MyriadPro-Regular" w:eastAsiaTheme="minorHAnsi" w:hAnsi="MyriadPro-Regular" w:cs="MyriadPro-Regular"/>
                <w:szCs w:val="20"/>
                <w:highlight w:val="cyan"/>
                <w:lang w:val="el-GR" w:bidi="he-IL"/>
              </w:rPr>
              <w:t xml:space="preserve">την </w:t>
            </w:r>
            <w:proofErr w:type="spellStart"/>
            <w:r>
              <w:rPr>
                <w:rFonts w:ascii="MyriadPro-Regular" w:eastAsiaTheme="minorHAnsi" w:hAnsi="MyriadPro-Regular" w:cs="MyriadPro-Regular"/>
                <w:szCs w:val="20"/>
                <w:highlight w:val="cyan"/>
                <w:lang w:val="el-GR" w:bidi="he-IL"/>
              </w:rPr>
              <w:t>συλ</w:t>
            </w:r>
            <w:r w:rsidRPr="0064619B">
              <w:rPr>
                <w:rFonts w:ascii="MyriadPro-Regular" w:eastAsiaTheme="minorHAnsi" w:hAnsi="MyriadPro-Regular" w:cs="MyriadPro-Regular"/>
                <w:szCs w:val="20"/>
                <w:highlight w:val="cyan"/>
                <w:lang w:val="el-GR" w:bidi="he-IL"/>
              </w:rPr>
              <w:t>λειτουργία</w:t>
            </w:r>
            <w:proofErr w:type="spellEnd"/>
            <w:r w:rsidRPr="0064619B">
              <w:rPr>
                <w:rFonts w:ascii="MyriadPro-Regular" w:eastAsiaTheme="minorHAnsi" w:hAnsi="MyriadPro-Regular" w:cs="MyriadPro-Regular"/>
                <w:szCs w:val="20"/>
                <w:highlight w:val="cyan"/>
                <w:lang w:val="el-GR" w:bidi="he-IL"/>
              </w:rPr>
              <w:t xml:space="preserve"> Κοινωνικού Παντοπωλείου </w:t>
            </w:r>
            <w:r>
              <w:rPr>
                <w:rFonts w:ascii="MyriadPro-Regular" w:eastAsiaTheme="minorHAnsi" w:hAnsi="MyriadPro-Regular" w:cs="MyriadPro-Regular"/>
                <w:szCs w:val="20"/>
                <w:highlight w:val="cyan"/>
                <w:lang w:val="el-GR" w:bidi="he-IL"/>
              </w:rPr>
              <w:t>-</w:t>
            </w:r>
            <w:r w:rsidRPr="0064619B">
              <w:rPr>
                <w:rFonts w:ascii="MyriadPro-Regular" w:eastAsiaTheme="minorHAnsi" w:hAnsi="MyriadPro-Regular" w:cs="MyriadPro-Regular"/>
                <w:szCs w:val="20"/>
                <w:highlight w:val="cyan"/>
                <w:lang w:val="el-GR" w:bidi="he-IL"/>
              </w:rPr>
              <w:t xml:space="preserve"> Δομής Παροχής Συσσιτίου</w:t>
            </w:r>
            <w:r>
              <w:rPr>
                <w:rFonts w:ascii="MyriadPro-Regular" w:eastAsiaTheme="minorHAnsi" w:hAnsi="MyriadPro-Regular" w:cs="MyriadPro-Regular"/>
                <w:szCs w:val="20"/>
                <w:lang w:val="el-GR" w:bidi="he-IL"/>
              </w:rPr>
              <w:t xml:space="preserve"> </w:t>
            </w:r>
            <w:r w:rsidRPr="00B04547">
              <w:rPr>
                <w:rFonts w:ascii="MyriadPro-Regular" w:eastAsiaTheme="minorHAnsi" w:hAnsi="MyriadPro-Regular" w:cs="MyriadPro-Regular"/>
                <w:szCs w:val="20"/>
                <w:highlight w:val="yellow"/>
                <w:lang w:val="el-GR" w:bidi="he-IL"/>
              </w:rPr>
              <w:t xml:space="preserve">ή </w:t>
            </w:r>
          </w:p>
          <w:p w14:paraId="1978A4B8" w14:textId="3C4040C8" w:rsidR="00136B65" w:rsidRDefault="00136B65" w:rsidP="00143E3D">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Pr>
                <w:rFonts w:ascii="MyriadPro-Regular" w:eastAsiaTheme="minorHAnsi" w:hAnsi="MyriadPro-Regular" w:cs="MyriadPro-Regular"/>
                <w:szCs w:val="20"/>
                <w:highlight w:val="cyan"/>
                <w:lang w:val="el-GR" w:bidi="he-IL"/>
              </w:rPr>
              <w:t xml:space="preserve">του </w:t>
            </w:r>
            <w:r w:rsidR="00B04547">
              <w:rPr>
                <w:rFonts w:ascii="MyriadPro-Regular" w:eastAsiaTheme="minorHAnsi" w:hAnsi="MyriadPro-Regular" w:cs="MyriadPro-Regular"/>
                <w:szCs w:val="20"/>
                <w:highlight w:val="cyan"/>
                <w:lang w:val="el-GR" w:bidi="he-IL"/>
              </w:rPr>
              <w:t>Κοινωνικού</w:t>
            </w:r>
            <w:r w:rsidR="00B04547" w:rsidRPr="00B04547">
              <w:rPr>
                <w:rFonts w:ascii="MyriadPro-Regular" w:eastAsiaTheme="minorHAnsi" w:hAnsi="MyriadPro-Regular" w:cs="MyriadPro-Regular"/>
                <w:szCs w:val="20"/>
                <w:highlight w:val="cyan"/>
                <w:lang w:val="el-GR" w:bidi="he-IL"/>
              </w:rPr>
              <w:t xml:space="preserve"> Φαρμακείου</w:t>
            </w:r>
            <w:r w:rsidR="00B04547">
              <w:rPr>
                <w:rFonts w:ascii="MyriadPro-Regular" w:eastAsiaTheme="minorHAnsi" w:hAnsi="MyriadPro-Regular" w:cs="MyriadPro-Regular"/>
                <w:szCs w:val="20"/>
                <w:lang w:val="el-GR" w:bidi="he-IL"/>
              </w:rPr>
              <w:t>,</w:t>
            </w:r>
            <w:r w:rsidR="00B04547" w:rsidRPr="00D86C4A">
              <w:rPr>
                <w:rFonts w:ascii="MyriadPro-Regular" w:eastAsiaTheme="minorHAnsi" w:hAnsi="MyriadPro-Regular" w:cs="MyriadPro-Regular"/>
                <w:szCs w:val="20"/>
                <w:lang w:val="el-GR" w:bidi="he-IL"/>
              </w:rPr>
              <w:t xml:space="preserve"> </w:t>
            </w:r>
          </w:p>
          <w:p w14:paraId="0081C44F" w14:textId="53D7D0F8" w:rsidR="00143E3D" w:rsidRPr="00143E3D" w:rsidRDefault="00143E3D" w:rsidP="00143E3D">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sidRPr="00D86C4A">
              <w:rPr>
                <w:rFonts w:ascii="MyriadPro-Regular" w:eastAsiaTheme="minorHAnsi" w:hAnsi="MyriadPro-Regular" w:cs="MyriadPro-Regular"/>
                <w:szCs w:val="20"/>
                <w:lang w:val="el-GR" w:bidi="he-IL"/>
              </w:rPr>
              <w:t>προς όφελος</w:t>
            </w:r>
            <w:r>
              <w:rPr>
                <w:rFonts w:ascii="MyriadPro-Regular" w:eastAsiaTheme="minorHAnsi" w:hAnsi="MyriadPro-Regular" w:cs="MyriadPro-Regular"/>
                <w:b/>
                <w:bCs/>
                <w:sz w:val="24"/>
                <w:lang w:val="el-GR" w:bidi="he-IL"/>
              </w:rPr>
              <w:t xml:space="preserve"> </w:t>
            </w:r>
            <w:r w:rsidRPr="00357C5D">
              <w:rPr>
                <w:rFonts w:ascii="MyriadPro-Regular" w:eastAsiaTheme="minorHAnsi" w:hAnsi="MyriadPro-Regular" w:cs="MyriadPro-Regular"/>
                <w:szCs w:val="20"/>
                <w:lang w:val="el-GR" w:bidi="he-IL"/>
              </w:rPr>
              <w:t>των</w:t>
            </w:r>
            <w:r>
              <w:rPr>
                <w:rFonts w:ascii="MyriadPro-Regular" w:eastAsiaTheme="minorHAnsi" w:hAnsi="MyriadPro-Regular" w:cs="MyriadPro-Regular"/>
                <w:szCs w:val="20"/>
                <w:lang w:val="el-GR" w:bidi="he-IL"/>
              </w:rPr>
              <w:t xml:space="preserve"> </w:t>
            </w:r>
            <w:r w:rsidRPr="00D86C4A">
              <w:rPr>
                <w:rFonts w:ascii="MyriadPro-Regular" w:eastAsiaTheme="minorHAnsi" w:hAnsi="MyriadPro-Regular" w:cs="MyriadPro-Regular"/>
                <w:szCs w:val="20"/>
                <w:lang w:val="el-GR" w:bidi="he-IL"/>
              </w:rPr>
              <w:t>ατόμων/νοικοκυριών που διαβιούν σε συνθήκες ακραίας φτώχειας ή διατρέχουν κίνδυνο φτώχειας ή κοινωνικού αποκλεισμού</w:t>
            </w:r>
            <w:r>
              <w:rPr>
                <w:rFonts w:ascii="MyriadPro-Regular" w:eastAsiaTheme="minorHAnsi" w:hAnsi="MyriadPro-Regular" w:cs="MyriadPro-Regular"/>
                <w:szCs w:val="20"/>
                <w:lang w:val="el-GR" w:bidi="he-IL"/>
              </w:rPr>
              <w:t xml:space="preserve">. </w:t>
            </w:r>
            <w:r w:rsidRPr="00143E3D">
              <w:rPr>
                <w:rFonts w:ascii="Arial" w:eastAsiaTheme="minorHAnsi" w:hAnsi="Arial" w:cs="Arial"/>
                <w:color w:val="000000"/>
                <w:sz w:val="18"/>
                <w:szCs w:val="18"/>
                <w:lang w:val="el-GR" w:bidi="he-IL"/>
              </w:rPr>
              <w:t xml:space="preserve">Η συνέχιση  λειτουργίας της δράσης </w:t>
            </w:r>
            <w:r w:rsidRPr="00143E3D">
              <w:rPr>
                <w:rFonts w:ascii="MyriadPro-Regular" w:eastAsiaTheme="minorHAnsi" w:hAnsi="MyriadPro-Regular" w:cs="MyriadPro-Regular"/>
                <w:szCs w:val="20"/>
                <w:lang w:val="el-GR" w:bidi="he-IL"/>
              </w:rPr>
              <w:t>στην προγραμματική περίοδο ΕΣΠΑ 2021 – 2027, με χρηματοδότηση από πόρους του Ευρωπαϊκού Κοινωνικού Ταμείου</w:t>
            </w:r>
            <w:r w:rsidR="00B04547">
              <w:rPr>
                <w:rFonts w:ascii="MyriadPro-Regular" w:eastAsiaTheme="minorHAnsi" w:hAnsi="MyriadPro-Regular" w:cs="MyriadPro-Regular"/>
                <w:szCs w:val="20"/>
                <w:lang w:val="el-GR" w:bidi="he-IL"/>
              </w:rPr>
              <w:t>+</w:t>
            </w:r>
            <w:r w:rsidRPr="00143E3D">
              <w:rPr>
                <w:rFonts w:ascii="MyriadPro-Regular" w:eastAsiaTheme="minorHAnsi" w:hAnsi="MyriadPro-Regular" w:cs="MyriadPro-Regular"/>
                <w:szCs w:val="20"/>
                <w:lang w:val="el-GR" w:bidi="he-IL"/>
              </w:rPr>
              <w:t xml:space="preserve"> (ΕΚΤ</w:t>
            </w:r>
            <w:r w:rsidR="00B04547">
              <w:rPr>
                <w:rFonts w:ascii="MyriadPro-Regular" w:eastAsiaTheme="minorHAnsi" w:hAnsi="MyriadPro-Regular" w:cs="MyriadPro-Regular"/>
                <w:szCs w:val="20"/>
                <w:lang w:val="el-GR" w:bidi="he-IL"/>
              </w:rPr>
              <w:t>+</w:t>
            </w:r>
            <w:r w:rsidRPr="00143E3D">
              <w:rPr>
                <w:rFonts w:ascii="MyriadPro-Regular" w:eastAsiaTheme="minorHAnsi" w:hAnsi="MyriadPro-Regular" w:cs="MyriadPro-Regular"/>
                <w:szCs w:val="20"/>
                <w:lang w:val="el-GR" w:bidi="he-IL"/>
              </w:rPr>
              <w:t>) του Ε.Π. «Αττική 2021 – 2027», στο πλαίσιο του Στόχου Πολιτικής 04</w:t>
            </w:r>
            <w:r>
              <w:rPr>
                <w:rFonts w:ascii="MyriadPro-Regular" w:eastAsiaTheme="minorHAnsi" w:hAnsi="MyriadPro-Regular" w:cs="MyriadPro-Regular"/>
                <w:szCs w:val="20"/>
                <w:lang w:val="el-GR" w:bidi="he-IL"/>
              </w:rPr>
              <w:t>.</w:t>
            </w:r>
          </w:p>
          <w:p w14:paraId="308A9336" w14:textId="2600A710" w:rsidR="00143E3D" w:rsidRPr="00143E3D" w:rsidRDefault="00143E3D" w:rsidP="00143E3D">
            <w:pPr>
              <w:pStyle w:val="12"/>
              <w:tabs>
                <w:tab w:val="left" w:pos="459"/>
                <w:tab w:val="left" w:pos="8192"/>
              </w:tabs>
              <w:spacing w:before="0" w:after="0" w:line="240" w:lineRule="auto"/>
              <w:ind w:left="0"/>
              <w:rPr>
                <w:rFonts w:ascii="Tahoma" w:hAnsi="Tahoma" w:cs="Tahoma"/>
                <w:iCs/>
                <w:lang w:val="el-GR"/>
              </w:rPr>
            </w:pP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6D9113B4" w14:textId="29E980BE" w:rsidR="00143E3D" w:rsidRDefault="0070731A" w:rsidP="0070731A">
            <w:pPr>
              <w:pStyle w:val="a7"/>
              <w:tabs>
                <w:tab w:val="left" w:pos="-32"/>
                <w:tab w:val="left" w:pos="0"/>
              </w:tabs>
              <w:ind w:left="0" w:hanging="34"/>
              <w:contextualSpacing w:val="0"/>
              <w:rPr>
                <w:rFonts w:ascii="MyriadPro-Regular" w:eastAsiaTheme="minorHAnsi" w:hAnsi="MyriadPro-Regular" w:cs="MyriadPro-Regular"/>
                <w:b/>
                <w:bCs/>
                <w:sz w:val="24"/>
                <w:szCs w:val="24"/>
                <w:lang w:eastAsia="en-US" w:bidi="he-IL"/>
              </w:rPr>
            </w:pPr>
            <w:r w:rsidRPr="00C27A10">
              <w:rPr>
                <w:rFonts w:ascii="MyriadPro-Regular" w:eastAsiaTheme="minorHAnsi" w:hAnsi="MyriadPro-Regular" w:cs="MyriadPro-Regular"/>
                <w:sz w:val="20"/>
                <w:szCs w:val="20"/>
                <w:highlight w:val="yellow"/>
                <w:lang w:eastAsia="en-US" w:bidi="he-IL"/>
              </w:rPr>
              <w:t xml:space="preserve">Η Πράξη περιλαμβάνει ένα (1) Υποέργο </w:t>
            </w:r>
            <w:r w:rsidRPr="00C27A10">
              <w:rPr>
                <w:rFonts w:ascii="MyriadPro-Regular" w:eastAsiaTheme="minorHAnsi" w:hAnsi="MyriadPro-Regular" w:cs="MyriadPro-Regular"/>
                <w:sz w:val="20"/>
                <w:szCs w:val="20"/>
                <w:lang w:eastAsia="en-US" w:bidi="he-IL"/>
              </w:rPr>
              <w:t>που θα υλοποιηθεί δια αυτεπιστασίας</w:t>
            </w:r>
            <w:r w:rsidR="00B909C3" w:rsidRPr="00B909C3">
              <w:rPr>
                <w:rFonts w:ascii="MyriadPro-Regular" w:eastAsiaTheme="minorHAnsi" w:hAnsi="MyriadPro-Regular" w:cs="MyriadPro-Regular"/>
                <w:b/>
                <w:bCs/>
                <w:sz w:val="24"/>
                <w:szCs w:val="24"/>
                <w:highlight w:val="cyan"/>
                <w:lang w:eastAsia="en-US" w:bidi="he-IL"/>
              </w:rPr>
              <w:t xml:space="preserve">: ΚΟΙΝΩΝΙΚΟ </w:t>
            </w:r>
            <w:r w:rsidR="00B909C3">
              <w:rPr>
                <w:rFonts w:ascii="MyriadPro-Regular" w:eastAsiaTheme="minorHAnsi" w:hAnsi="MyriadPro-Regular" w:cs="MyriadPro-Regular"/>
                <w:b/>
                <w:bCs/>
                <w:sz w:val="24"/>
                <w:szCs w:val="24"/>
                <w:highlight w:val="cyan"/>
                <w:lang w:eastAsia="en-US" w:bidi="he-IL"/>
              </w:rPr>
              <w:t xml:space="preserve">ΠΑΝΤΟΠΩΛΕΙΟ </w:t>
            </w:r>
            <w:r w:rsidR="00B909C3" w:rsidRPr="00B909C3">
              <w:rPr>
                <w:rFonts w:ascii="MyriadPro-Regular" w:eastAsiaTheme="minorHAnsi" w:hAnsi="MyriadPro-Regular" w:cs="MyriadPro-Regular"/>
                <w:b/>
                <w:bCs/>
                <w:sz w:val="24"/>
                <w:szCs w:val="24"/>
                <w:highlight w:val="yellow"/>
                <w:lang w:eastAsia="en-US" w:bidi="he-IL"/>
              </w:rPr>
              <w:t>ή</w:t>
            </w:r>
            <w:r w:rsidR="00B909C3" w:rsidRPr="00B909C3">
              <w:rPr>
                <w:rFonts w:ascii="MyriadPro-Regular" w:eastAsiaTheme="minorHAnsi" w:hAnsi="MyriadPro-Regular" w:cs="MyriadPro-Regular"/>
                <w:b/>
                <w:bCs/>
                <w:sz w:val="24"/>
                <w:szCs w:val="24"/>
                <w:highlight w:val="cyan"/>
                <w:lang w:eastAsia="en-US" w:bidi="he-IL"/>
              </w:rPr>
              <w:t xml:space="preserve"> ΔΟΜΗ ΠΑΡΟΧΗΣ ΣΥΣΣΙΤΙΟΥ, </w:t>
            </w:r>
            <w:r w:rsidR="00B909C3" w:rsidRPr="00B909C3">
              <w:rPr>
                <w:rFonts w:ascii="MyriadPro-Regular" w:eastAsiaTheme="minorHAnsi" w:hAnsi="MyriadPro-Regular" w:cs="MyriadPro-Regular"/>
                <w:b/>
                <w:bCs/>
                <w:sz w:val="24"/>
                <w:szCs w:val="24"/>
                <w:highlight w:val="yellow"/>
                <w:lang w:eastAsia="en-US" w:bidi="he-IL"/>
              </w:rPr>
              <w:t>ή</w:t>
            </w:r>
            <w:r w:rsidR="00B909C3" w:rsidRPr="00B909C3">
              <w:rPr>
                <w:rFonts w:ascii="MyriadPro-Regular" w:eastAsiaTheme="minorHAnsi" w:hAnsi="MyriadPro-Regular" w:cs="MyriadPro-Regular"/>
                <w:b/>
                <w:bCs/>
                <w:sz w:val="24"/>
                <w:szCs w:val="24"/>
                <w:highlight w:val="cyan"/>
                <w:lang w:eastAsia="en-US" w:bidi="he-IL"/>
              </w:rPr>
              <w:t xml:space="preserve"> ΚΟΙΝΩΝΙΚΟΥ ΦΑΡΜΑΚΕΙΟΥ </w:t>
            </w:r>
            <w:r w:rsidR="00B909C3" w:rsidRPr="00B909C3">
              <w:rPr>
                <w:rFonts w:ascii="MyriadPro-Regular" w:eastAsiaTheme="minorHAnsi" w:hAnsi="MyriadPro-Regular" w:cs="MyriadPro-Regular"/>
                <w:b/>
                <w:bCs/>
                <w:sz w:val="24"/>
                <w:szCs w:val="24"/>
                <w:highlight w:val="yellow"/>
                <w:lang w:eastAsia="en-US" w:bidi="he-IL"/>
              </w:rPr>
              <w:t xml:space="preserve">ή </w:t>
            </w:r>
            <w:r w:rsidR="0064619B">
              <w:rPr>
                <w:rFonts w:ascii="MyriadPro-Regular" w:eastAsiaTheme="minorHAnsi" w:hAnsi="MyriadPro-Regular" w:cs="MyriadPro-Regular"/>
                <w:b/>
                <w:bCs/>
                <w:sz w:val="24"/>
                <w:szCs w:val="24"/>
                <w:highlight w:val="yellow"/>
                <w:lang w:eastAsia="en-US" w:bidi="he-IL"/>
              </w:rPr>
              <w:t xml:space="preserve"> </w:t>
            </w:r>
            <w:r w:rsidR="0064619B">
              <w:rPr>
                <w:rFonts w:ascii="MyriadPro-Regular" w:eastAsiaTheme="minorHAnsi" w:hAnsi="MyriadPro-Regular" w:cs="MyriadPro-Regular"/>
                <w:b/>
                <w:bCs/>
                <w:sz w:val="24"/>
                <w:szCs w:val="24"/>
                <w:highlight w:val="cyan"/>
                <w:lang w:eastAsia="en-US" w:bidi="he-IL"/>
              </w:rPr>
              <w:t>ΣΥΛΕΙΤΟΥΡΓ</w:t>
            </w:r>
            <w:r w:rsidR="0064619B" w:rsidRPr="0064619B">
              <w:rPr>
                <w:rFonts w:ascii="MyriadPro-Regular" w:eastAsiaTheme="minorHAnsi" w:hAnsi="MyriadPro-Regular" w:cs="MyriadPro-Regular"/>
                <w:b/>
                <w:bCs/>
                <w:sz w:val="24"/>
                <w:szCs w:val="24"/>
                <w:highlight w:val="cyan"/>
                <w:lang w:eastAsia="en-US" w:bidi="he-IL"/>
              </w:rPr>
              <w:t xml:space="preserve">ΙΑ </w:t>
            </w:r>
            <w:r w:rsidR="00B909C3" w:rsidRPr="0064619B">
              <w:rPr>
                <w:rFonts w:ascii="MyriadPro-Regular" w:eastAsiaTheme="minorHAnsi" w:hAnsi="MyriadPro-Regular" w:cs="MyriadPro-Regular"/>
                <w:b/>
                <w:bCs/>
                <w:sz w:val="24"/>
                <w:szCs w:val="24"/>
                <w:highlight w:val="cyan"/>
                <w:lang w:eastAsia="en-US" w:bidi="he-IL"/>
              </w:rPr>
              <w:t>ΚΟΙΝΩΝΙΚΟΥ</w:t>
            </w:r>
            <w:r w:rsidR="00B909C3" w:rsidRPr="00B909C3">
              <w:rPr>
                <w:rFonts w:ascii="MyriadPro-Regular" w:eastAsiaTheme="minorHAnsi" w:hAnsi="MyriadPro-Regular" w:cs="MyriadPro-Regular"/>
                <w:b/>
                <w:bCs/>
                <w:sz w:val="24"/>
                <w:szCs w:val="24"/>
                <w:highlight w:val="cyan"/>
                <w:lang w:eastAsia="en-US" w:bidi="he-IL"/>
              </w:rPr>
              <w:t xml:space="preserve"> ΠΑΝΤΟΠΩΛΕΙΟΥ – ΔΟΜΗΣ Π</w:t>
            </w:r>
            <w:r w:rsidR="0064619B">
              <w:rPr>
                <w:rFonts w:ascii="MyriadPro-Regular" w:eastAsiaTheme="minorHAnsi" w:hAnsi="MyriadPro-Regular" w:cs="MyriadPro-Regular"/>
                <w:b/>
                <w:bCs/>
                <w:sz w:val="24"/>
                <w:szCs w:val="24"/>
                <w:highlight w:val="cyan"/>
                <w:lang w:eastAsia="en-US" w:bidi="he-IL"/>
              </w:rPr>
              <w:t>ΑΡΟΧΗΣ ΣΥΣΣΙΤΙΟΥ.</w:t>
            </w:r>
          </w:p>
          <w:p w14:paraId="190910BC" w14:textId="20B024C3" w:rsidR="002A7B44" w:rsidRPr="00666875" w:rsidRDefault="002A7B44" w:rsidP="0064619B">
            <w:pPr>
              <w:pStyle w:val="a7"/>
              <w:tabs>
                <w:tab w:val="left" w:pos="-32"/>
                <w:tab w:val="left" w:pos="0"/>
              </w:tabs>
              <w:ind w:left="0" w:hanging="34"/>
              <w:contextualSpacing w:val="0"/>
              <w:rPr>
                <w:rFonts w:ascii="Arial" w:eastAsiaTheme="minorHAnsi" w:hAnsi="Arial" w:cs="Arial"/>
                <w:sz w:val="18"/>
                <w:szCs w:val="18"/>
                <w:lang w:eastAsia="en-US" w:bidi="he-IL"/>
              </w:rPr>
            </w:pPr>
          </w:p>
        </w:tc>
      </w:tr>
      <w:tr w:rsidR="009A2434" w:rsidRPr="004E6562" w14:paraId="79DE8252" w14:textId="77777777" w:rsidTr="00932E1B">
        <w:trPr>
          <w:trHeight w:val="693"/>
          <w:jc w:val="center"/>
        </w:trPr>
        <w:tc>
          <w:tcPr>
            <w:tcW w:w="9634" w:type="dxa"/>
          </w:tcPr>
          <w:p w14:paraId="55AE9235" w14:textId="77777777" w:rsidR="002A7B44" w:rsidRPr="001B6525" w:rsidRDefault="009A2434" w:rsidP="00644B50">
            <w:pPr>
              <w:pStyle w:val="a7"/>
              <w:numPr>
                <w:ilvl w:val="0"/>
                <w:numId w:val="3"/>
              </w:numPr>
              <w:tabs>
                <w:tab w:val="left" w:pos="412"/>
              </w:tabs>
              <w:ind w:left="0" w:firstLine="111"/>
              <w:contextualSpacing w:val="0"/>
              <w:rPr>
                <w:rFonts w:ascii="MyriadPro-Regular" w:eastAsiaTheme="minorHAnsi" w:hAnsi="MyriadPro-Regular" w:cs="MyriadPro-Regular"/>
                <w:sz w:val="20"/>
                <w:szCs w:val="20"/>
                <w:lang w:eastAsia="en-US" w:bidi="he-IL"/>
              </w:rPr>
            </w:pPr>
            <w:r w:rsidRPr="001B6525">
              <w:rPr>
                <w:rFonts w:ascii="MyriadPro-Regular" w:eastAsiaTheme="minorHAnsi" w:hAnsi="MyriadPro-Regular" w:cs="MyriadPro-Regular"/>
                <w:sz w:val="20"/>
                <w:szCs w:val="20"/>
                <w:lang w:eastAsia="en-US" w:bidi="he-IL"/>
              </w:rPr>
              <w:lastRenderedPageBreak/>
              <w:t>Π</w:t>
            </w:r>
            <w:r w:rsidR="00FF18A1" w:rsidRPr="001B6525">
              <w:rPr>
                <w:rFonts w:ascii="MyriadPro-Regular" w:eastAsiaTheme="minorHAnsi" w:hAnsi="MyriadPro-Regular" w:cs="MyriadPro-Regular"/>
                <w:sz w:val="20"/>
                <w:szCs w:val="20"/>
                <w:lang w:eastAsia="en-US" w:bidi="he-IL"/>
              </w:rPr>
              <w:t xml:space="preserve">ΑΡΑΔΟΤΕΑ ΠΡΑΞΗΣ </w:t>
            </w:r>
          </w:p>
          <w:p w14:paraId="252BF1A4" w14:textId="69BFD7D8" w:rsidR="002A7B44" w:rsidRPr="00666875" w:rsidRDefault="00C907EE" w:rsidP="00666875">
            <w:pPr>
              <w:pStyle w:val="a7"/>
              <w:tabs>
                <w:tab w:val="left" w:pos="-32"/>
                <w:tab w:val="left" w:pos="0"/>
              </w:tabs>
              <w:ind w:left="0" w:hanging="34"/>
              <w:contextualSpacing w:val="0"/>
              <w:rPr>
                <w:rFonts w:ascii="MyriadPro-Regular" w:eastAsiaTheme="minorHAnsi" w:hAnsi="MyriadPro-Regular" w:cs="MyriadPro-Regular"/>
                <w:b/>
                <w:bCs/>
                <w:sz w:val="24"/>
                <w:szCs w:val="24"/>
                <w:lang w:eastAsia="en-US" w:bidi="he-IL"/>
              </w:rPr>
            </w:pPr>
            <w:r>
              <w:rPr>
                <w:rFonts w:ascii="MyriadPro-Regular" w:eastAsiaTheme="minorHAnsi" w:hAnsi="MyriadPro-Regular" w:cs="MyriadPro-Regular"/>
                <w:sz w:val="20"/>
                <w:szCs w:val="20"/>
                <w:lang w:eastAsia="en-US" w:bidi="he-IL"/>
              </w:rPr>
              <w:t xml:space="preserve">Η Πράξη </w:t>
            </w:r>
            <w:r w:rsidR="00136B65">
              <w:rPr>
                <w:rFonts w:ascii="MyriadPro-Regular" w:eastAsiaTheme="minorHAnsi" w:hAnsi="MyriadPro-Regular" w:cs="MyriadPro-Regular"/>
                <w:sz w:val="20"/>
                <w:szCs w:val="20"/>
                <w:lang w:eastAsia="en-US" w:bidi="he-IL"/>
              </w:rPr>
              <w:t xml:space="preserve">θα υλοποιηθεί με ένα </w:t>
            </w:r>
            <w:proofErr w:type="spellStart"/>
            <w:r w:rsidR="00136B65">
              <w:rPr>
                <w:rFonts w:ascii="MyriadPro-Regular" w:eastAsiaTheme="minorHAnsi" w:hAnsi="MyriadPro-Regular" w:cs="MyriadPro-Regular"/>
                <w:sz w:val="20"/>
                <w:szCs w:val="20"/>
                <w:lang w:eastAsia="en-US" w:bidi="he-IL"/>
              </w:rPr>
              <w:t>Υποέργο</w:t>
            </w:r>
            <w:proofErr w:type="spellEnd"/>
            <w:r w:rsidR="00136B65">
              <w:rPr>
                <w:rFonts w:ascii="MyriadPro-Regular" w:eastAsiaTheme="minorHAnsi" w:hAnsi="MyriadPro-Regular" w:cs="MyriadPro-Regular"/>
                <w:sz w:val="20"/>
                <w:szCs w:val="20"/>
                <w:lang w:eastAsia="en-US" w:bidi="he-IL"/>
              </w:rPr>
              <w:t xml:space="preserve"> και με ένα (1) Πακέτο Εργασίας.</w:t>
            </w:r>
          </w:p>
          <w:p w14:paraId="18B51764" w14:textId="3818E478" w:rsidR="00C772EB" w:rsidRPr="00C772EB" w:rsidRDefault="00C907EE" w:rsidP="00C772EB">
            <w:pPr>
              <w:pStyle w:val="a7"/>
              <w:tabs>
                <w:tab w:val="left" w:pos="-32"/>
              </w:tabs>
              <w:spacing w:after="240"/>
              <w:ind w:left="0" w:hanging="34"/>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ΠΕ 1- Συνέχιση Δράσης </w:t>
            </w:r>
            <w:r w:rsidR="00666875">
              <w:rPr>
                <w:rFonts w:ascii="MyriadPro-Regular" w:eastAsiaTheme="minorHAnsi" w:hAnsi="MyriadPro-Regular" w:cs="MyriadPro-Regular"/>
                <w:sz w:val="20"/>
                <w:szCs w:val="20"/>
                <w:lang w:eastAsia="en-US" w:bidi="he-IL"/>
              </w:rPr>
              <w:t>Δομής Παροχής Βασικών Αγαθών  -.</w:t>
            </w:r>
            <w:r w:rsidRPr="008D1E48">
              <w:rPr>
                <w:rFonts w:ascii="MyriadPro-Regular" w:eastAsiaTheme="minorHAnsi" w:hAnsi="MyriadPro-Regular" w:cs="MyriadPro-Regular"/>
                <w:sz w:val="20"/>
                <w:szCs w:val="20"/>
                <w:highlight w:val="yellow"/>
                <w:lang w:eastAsia="en-US" w:bidi="he-IL"/>
              </w:rPr>
              <w:t>………</w:t>
            </w:r>
            <w:r w:rsidR="005C1854">
              <w:rPr>
                <w:rFonts w:ascii="MyriadPro-Regular" w:eastAsiaTheme="minorHAnsi" w:hAnsi="MyriadPro-Regular" w:cs="MyriadPro-Regular"/>
                <w:sz w:val="20"/>
                <w:szCs w:val="20"/>
                <w:lang w:eastAsia="en-US" w:bidi="he-IL"/>
              </w:rPr>
              <w:t xml:space="preserve"> </w:t>
            </w:r>
          </w:p>
          <w:p w14:paraId="2C779FC6" w14:textId="77777777" w:rsidR="00666875" w:rsidRDefault="00C907EE" w:rsidP="00666875">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Pr>
                <w:rFonts w:ascii="MyriadPro-Regular" w:eastAsiaTheme="minorHAnsi" w:hAnsi="MyriadPro-Regular" w:cs="MyriadPro-Regular"/>
                <w:sz w:val="20"/>
                <w:szCs w:val="20"/>
                <w:lang w:eastAsia="en-US" w:bidi="he-IL"/>
              </w:rPr>
              <w:t xml:space="preserve">Π1.1 </w:t>
            </w:r>
            <w:r w:rsidR="00666875" w:rsidRPr="00666875">
              <w:rPr>
                <w:rFonts w:ascii="Calibri" w:eastAsiaTheme="minorHAnsi" w:hAnsi="Calibri" w:cs="Calibri"/>
                <w:color w:val="000000"/>
                <w:sz w:val="22"/>
                <w:szCs w:val="22"/>
                <w:lang w:eastAsia="en-US" w:bidi="he-IL"/>
              </w:rPr>
              <w:t xml:space="preserve">Κατάλογος με τους ανθρωπομήνες απασχόλησης των στελεχών της δομής </w:t>
            </w:r>
          </w:p>
          <w:p w14:paraId="3F2DFFEF" w14:textId="7F0E3FD2" w:rsidR="00666875" w:rsidRPr="00666875" w:rsidRDefault="00666875" w:rsidP="00666875">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 xml:space="preserve">Π1.2 Ημερήσια υπογεγραμμένα παρουσιολόγια στελεχών της δομής </w:t>
            </w:r>
          </w:p>
          <w:p w14:paraId="62C04113" w14:textId="08DD8C13" w:rsidR="00666875" w:rsidRPr="00666875" w:rsidRDefault="00666875" w:rsidP="00666875">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 xml:space="preserve">Π1.3 Ημερήσιες καρτέλες καταγραφής εισερχομένων στη δομή (σύνολο εισερχόμενων ανεξάρτητα αν είναι ωφελούμενοι ή όχι) </w:t>
            </w:r>
          </w:p>
          <w:p w14:paraId="048D5A29" w14:textId="0A0C676E" w:rsidR="00666875" w:rsidRPr="00666875" w:rsidRDefault="00666875" w:rsidP="00666875">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 xml:space="preserve">Π1.4 Έντυπο και ψηφιακό υλικό συναντήσεων – συνεργασιών δικτύωσης με αναφορά των στοιχείων των συμμετεχόντων, ημερομηνία, ημερήσια διάταξη, έγγραφα συμφωνιών, site, κλπ ανάλογα με το είδος της δράσης) </w:t>
            </w:r>
          </w:p>
          <w:p w14:paraId="30753B99" w14:textId="77777777" w:rsidR="00666875" w:rsidRPr="00666875" w:rsidRDefault="00666875" w:rsidP="00666875">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 xml:space="preserve">Π1.5 Έντυπο και ψηφιακό υλικό από δράσεις δημοσιότητας (φωτογραφίες, προσκλήσεις, φυλλάδια, λίστες αποδεκτών, λίστες συμμετεχόντων, διανεμηθέν υλικό, κλπ ανάλογα με το είδος της δράσης) </w:t>
            </w:r>
          </w:p>
          <w:p w14:paraId="716759EC" w14:textId="52C025C1" w:rsidR="00666875" w:rsidRPr="00666875" w:rsidRDefault="00666875" w:rsidP="00666875">
            <w:pPr>
              <w:autoSpaceDE w:val="0"/>
              <w:autoSpaceDN w:val="0"/>
              <w:adjustRightInd w:val="0"/>
              <w:spacing w:before="0" w:beforeAutospacing="0"/>
              <w:jc w:val="left"/>
              <w:rPr>
                <w:rFonts w:ascii="Calibri" w:eastAsiaTheme="minorHAnsi" w:hAnsi="Calibri" w:cs="Calibri"/>
                <w:color w:val="000000"/>
                <w:sz w:val="22"/>
                <w:szCs w:val="22"/>
                <w:lang w:eastAsia="en-US" w:bidi="he-IL"/>
              </w:rPr>
            </w:pPr>
            <w:r w:rsidRPr="00666875">
              <w:rPr>
                <w:rFonts w:ascii="Calibri" w:eastAsiaTheme="minorHAnsi" w:hAnsi="Calibri" w:cs="Calibri"/>
                <w:color w:val="000000"/>
                <w:sz w:val="22"/>
                <w:szCs w:val="22"/>
                <w:lang w:eastAsia="en-US" w:bidi="he-IL"/>
              </w:rPr>
              <w:t xml:space="preserve">Π1.6 Μηνιαία έκθεση πεπραγμένων της Δομής </w:t>
            </w:r>
            <w:r w:rsidRPr="00666875">
              <w:rPr>
                <w:rFonts w:ascii="MyriadPro-Regular" w:eastAsiaTheme="minorHAnsi" w:hAnsi="MyriadPro-Regular" w:cs="MyriadPro-Regular"/>
                <w:sz w:val="20"/>
                <w:szCs w:val="20"/>
                <w:lang w:eastAsia="en-US" w:bidi="he-IL"/>
              </w:rPr>
              <w:t xml:space="preserve">(δια του Πληροφοριακού Συστήματος Social </w:t>
            </w:r>
            <w:proofErr w:type="spellStart"/>
            <w:r w:rsidRPr="00666875">
              <w:rPr>
                <w:rFonts w:ascii="MyriadPro-Regular" w:eastAsiaTheme="minorHAnsi" w:hAnsi="MyriadPro-Regular" w:cs="MyriadPro-Regular"/>
                <w:sz w:val="20"/>
                <w:szCs w:val="20"/>
                <w:lang w:eastAsia="en-US" w:bidi="he-IL"/>
              </w:rPr>
              <w:t>Attica</w:t>
            </w:r>
            <w:proofErr w:type="spellEnd"/>
            <w:r w:rsidRPr="00666875">
              <w:rPr>
                <w:rFonts w:ascii="MyriadPro-Regular" w:eastAsiaTheme="minorHAnsi" w:hAnsi="MyriadPro-Regular" w:cs="MyriadPro-Regular"/>
                <w:sz w:val="20"/>
                <w:szCs w:val="20"/>
                <w:lang w:eastAsia="en-US" w:bidi="he-IL"/>
              </w:rPr>
              <w:t xml:space="preserve"> </w:t>
            </w:r>
            <w:hyperlink r:id="rId8" w:history="1">
              <w:r w:rsidRPr="00666875">
                <w:rPr>
                  <w:rStyle w:val="-"/>
                  <w:rFonts w:ascii="MyriadPro-Regular" w:eastAsiaTheme="minorHAnsi" w:hAnsi="MyriadPro-Regular" w:cs="MyriadPro-Regular"/>
                  <w:sz w:val="20"/>
                  <w:szCs w:val="20"/>
                  <w:lang w:eastAsia="en-US" w:bidi="he-IL"/>
                </w:rPr>
                <w:t>https://www.socialattica.gr</w:t>
              </w:r>
            </w:hyperlink>
            <w:r w:rsidRPr="00666875">
              <w:rPr>
                <w:rFonts w:asciiTheme="minorHAnsi" w:eastAsiaTheme="minorHAnsi" w:hAnsiTheme="minorHAnsi" w:cs="MyriadPro-Regular"/>
                <w:sz w:val="20"/>
                <w:szCs w:val="20"/>
                <w:lang w:eastAsia="en-US" w:bidi="he-IL"/>
              </w:rPr>
              <w:t xml:space="preserve"> </w:t>
            </w:r>
            <w:r w:rsidRPr="00666875">
              <w:rPr>
                <w:rFonts w:ascii="MyriadPro-Regular" w:eastAsiaTheme="minorHAnsi" w:hAnsi="MyriadPro-Regular" w:cs="MyriadPro-Regular"/>
                <w:sz w:val="20"/>
                <w:szCs w:val="20"/>
                <w:lang w:eastAsia="en-US" w:bidi="he-IL"/>
              </w:rPr>
              <w:t xml:space="preserve">). </w:t>
            </w:r>
          </w:p>
          <w:p w14:paraId="63461D0C" w14:textId="77777777" w:rsidR="0064619B" w:rsidRDefault="0064619B" w:rsidP="00666875">
            <w:pPr>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p>
          <w:p w14:paraId="75452D0F" w14:textId="02E0AF1A" w:rsidR="00666875" w:rsidRPr="00666875" w:rsidRDefault="00666875" w:rsidP="0064619B">
            <w:pPr>
              <w:autoSpaceDE w:val="0"/>
              <w:autoSpaceDN w:val="0"/>
              <w:adjustRightInd w:val="0"/>
              <w:spacing w:before="0" w:beforeAutospacing="0"/>
              <w:jc w:val="left"/>
              <w:rPr>
                <w:rFonts w:ascii="Calibri" w:eastAsiaTheme="minorHAnsi" w:hAnsi="Calibri" w:cs="Calibri"/>
                <w:color w:val="000000"/>
                <w:sz w:val="22"/>
                <w:szCs w:val="22"/>
                <w:lang w:eastAsia="en-US" w:bidi="he-IL"/>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32EF441B" w14:textId="77777777" w:rsidR="005B68A2" w:rsidRDefault="005B68A2" w:rsidP="005B68A2">
            <w:pPr>
              <w:autoSpaceDE w:val="0"/>
              <w:autoSpaceDN w:val="0"/>
              <w:adjustRightInd w:val="0"/>
              <w:spacing w:before="0" w:beforeAutospacing="0"/>
              <w:rPr>
                <w:rFonts w:ascii="MyriadPro-Regular" w:eastAsiaTheme="minorHAnsi" w:hAnsi="MyriadPro-Regular" w:cs="MyriadPro-Regular"/>
                <w:sz w:val="20"/>
                <w:szCs w:val="20"/>
                <w:lang w:eastAsia="en-US" w:bidi="he-IL"/>
              </w:rPr>
            </w:pPr>
          </w:p>
          <w:p w14:paraId="51856017" w14:textId="6C15E05F" w:rsidR="00612A0A" w:rsidRDefault="00A91C1F" w:rsidP="00A66AC4">
            <w:pPr>
              <w:autoSpaceDE w:val="0"/>
              <w:autoSpaceDN w:val="0"/>
              <w:adjustRightInd w:val="0"/>
              <w:spacing w:before="0" w:beforeAutospacing="0"/>
              <w:rPr>
                <w:rFonts w:ascii="Calibri" w:eastAsiaTheme="minorHAnsi" w:hAnsi="Calibri" w:cs="Calibri"/>
                <w:color w:val="000000"/>
                <w:sz w:val="22"/>
                <w:szCs w:val="22"/>
                <w:lang w:eastAsia="en-US" w:bidi="he-IL"/>
              </w:rPr>
            </w:pPr>
            <w:r w:rsidRPr="00A91C1F">
              <w:rPr>
                <w:rFonts w:ascii="MyriadPro-Regular" w:eastAsiaTheme="minorHAnsi" w:hAnsi="MyriadPro-Regular" w:cs="MyriadPro-Regular"/>
                <w:sz w:val="20"/>
                <w:szCs w:val="20"/>
                <w:lang w:eastAsia="en-US" w:bidi="he-IL"/>
              </w:rPr>
              <w:t xml:space="preserve">Ο στόχος και η φιλοσοφία </w:t>
            </w:r>
            <w:r w:rsidR="00A66AC4">
              <w:rPr>
                <w:rFonts w:ascii="MyriadPro-Regular" w:eastAsiaTheme="minorHAnsi" w:hAnsi="MyriadPro-Regular" w:cs="MyriadPro-Regular"/>
                <w:sz w:val="20"/>
                <w:szCs w:val="20"/>
                <w:lang w:eastAsia="en-US" w:bidi="he-IL"/>
              </w:rPr>
              <w:t xml:space="preserve">της Δομής Παροχής Βασικών Αγαθών </w:t>
            </w:r>
            <w:r w:rsidR="00A66AC4" w:rsidRPr="00A66AC4">
              <w:rPr>
                <w:rFonts w:ascii="Calibri" w:eastAsiaTheme="minorHAnsi" w:hAnsi="Calibri" w:cs="Calibri"/>
                <w:color w:val="000000"/>
                <w:sz w:val="22"/>
                <w:szCs w:val="22"/>
                <w:lang w:eastAsia="en-US" w:bidi="he-IL"/>
              </w:rPr>
              <w:t>περιλαμβάνει</w:t>
            </w:r>
            <w:r w:rsidR="00612A0A" w:rsidRPr="00CD601E">
              <w:rPr>
                <w:rFonts w:ascii="MyriadPro-Regular" w:eastAsiaTheme="minorHAnsi" w:hAnsi="MyriadPro-Regular" w:cs="MyriadPro-Regular"/>
                <w:sz w:val="20"/>
                <w:szCs w:val="20"/>
                <w:highlight w:val="cyan"/>
                <w:lang w:bidi="he-IL"/>
              </w:rPr>
              <w:t>(επιλογή από τον δικαιούχο της αντίστοιχης περίπτωσης)</w:t>
            </w:r>
            <w:r w:rsidR="00612A0A" w:rsidRPr="00CD601E">
              <w:rPr>
                <w:rFonts w:ascii="MyriadPro-Regular" w:eastAsiaTheme="minorHAnsi" w:hAnsi="MyriadPro-Regular" w:cs="MyriadPro-Regular"/>
                <w:b/>
                <w:bCs/>
                <w:sz w:val="20"/>
                <w:szCs w:val="20"/>
                <w:lang w:eastAsia="en-US" w:bidi="he-IL"/>
              </w:rPr>
              <w:t>:</w:t>
            </w:r>
          </w:p>
          <w:p w14:paraId="7F085531" w14:textId="77777777" w:rsidR="00612A0A" w:rsidRDefault="00A66AC4" w:rsidP="00A66AC4">
            <w:pPr>
              <w:autoSpaceDE w:val="0"/>
              <w:autoSpaceDN w:val="0"/>
              <w:adjustRightInd w:val="0"/>
              <w:spacing w:before="0" w:beforeAutospacing="0"/>
              <w:rPr>
                <w:rFonts w:ascii="Calibri" w:eastAsiaTheme="minorHAnsi" w:hAnsi="Calibri" w:cs="Calibri"/>
                <w:color w:val="000000"/>
                <w:sz w:val="22"/>
                <w:szCs w:val="22"/>
                <w:highlight w:val="yellow"/>
                <w:lang w:eastAsia="en-US" w:bidi="he-IL"/>
              </w:rPr>
            </w:pPr>
            <w:r w:rsidRPr="00612A0A">
              <w:rPr>
                <w:rFonts w:ascii="Calibri" w:eastAsiaTheme="minorHAnsi" w:hAnsi="Calibri" w:cs="Calibri"/>
                <w:color w:val="000000"/>
                <w:sz w:val="22"/>
                <w:szCs w:val="22"/>
                <w:highlight w:val="yellow"/>
                <w:lang w:eastAsia="en-US" w:bidi="he-IL"/>
              </w:rPr>
              <w:t xml:space="preserve">α)  Το κοινωνικό παντοπωλείο το οποίο διανέμει, σε τακτική βάση, σε ωφελούμενα άτομα που το έχουν ανάγκη, τρόφιμα, είδη παντοπωλείου, είδη ατομικής υγιεινής, κατεψυγμένα προϊόντα, είδη ένδυσης και υπόδησης, βιβλία, παιχνίδια, κλπ., </w:t>
            </w:r>
          </w:p>
          <w:p w14:paraId="2D4F5795" w14:textId="77777777" w:rsidR="00612A0A" w:rsidRDefault="00A66AC4" w:rsidP="00A66AC4">
            <w:pPr>
              <w:autoSpaceDE w:val="0"/>
              <w:autoSpaceDN w:val="0"/>
              <w:adjustRightInd w:val="0"/>
              <w:spacing w:before="0" w:beforeAutospacing="0"/>
              <w:rPr>
                <w:rFonts w:ascii="Calibri" w:eastAsiaTheme="minorHAnsi" w:hAnsi="Calibri" w:cs="Calibri"/>
                <w:color w:val="000000"/>
                <w:sz w:val="22"/>
                <w:szCs w:val="22"/>
                <w:highlight w:val="yellow"/>
                <w:lang w:eastAsia="en-US" w:bidi="he-IL"/>
              </w:rPr>
            </w:pPr>
            <w:r w:rsidRPr="00612A0A">
              <w:rPr>
                <w:rFonts w:ascii="Calibri" w:eastAsiaTheme="minorHAnsi" w:hAnsi="Calibri" w:cs="Calibri"/>
                <w:color w:val="000000"/>
                <w:sz w:val="22"/>
                <w:szCs w:val="22"/>
                <w:highlight w:val="yellow"/>
                <w:lang w:eastAsia="en-US" w:bidi="he-IL"/>
              </w:rPr>
              <w:t xml:space="preserve">β) τη δομή παροχής συσσιτίων που έχει συγκεκριμένη ελάχιστη δυναμικότητα παροχής γευμάτων και παράλληλα συνδέεται με τις τοπικές επιχειρήσεις, σχολεία, την τοπική κοινωνία κ.α. για την σίτιση των ωφελούμενων και </w:t>
            </w:r>
          </w:p>
          <w:p w14:paraId="4FEFC0B3" w14:textId="77777777" w:rsidR="00982DDA" w:rsidRDefault="00A66AC4" w:rsidP="00A66AC4">
            <w:pPr>
              <w:autoSpaceDE w:val="0"/>
              <w:autoSpaceDN w:val="0"/>
              <w:adjustRightInd w:val="0"/>
              <w:spacing w:before="0" w:beforeAutospacing="0"/>
              <w:rPr>
                <w:rFonts w:ascii="Calibri" w:eastAsiaTheme="minorHAnsi" w:hAnsi="Calibri" w:cs="Calibri"/>
                <w:color w:val="000000"/>
                <w:sz w:val="22"/>
                <w:szCs w:val="22"/>
                <w:lang w:eastAsia="en-US" w:bidi="he-IL"/>
              </w:rPr>
            </w:pPr>
            <w:r w:rsidRPr="00612A0A">
              <w:rPr>
                <w:rFonts w:ascii="Calibri" w:eastAsiaTheme="minorHAnsi" w:hAnsi="Calibri" w:cs="Calibri"/>
                <w:color w:val="000000"/>
                <w:sz w:val="22"/>
                <w:szCs w:val="22"/>
                <w:highlight w:val="yellow"/>
                <w:lang w:eastAsia="en-US" w:bidi="he-IL"/>
              </w:rPr>
              <w:t xml:space="preserve">γ) το κοινωνικό φαρμακείο παρέχει, σε ωφελούμενα άτομα, δωρεάν φάρμακα, υγειονομικό υλικό και </w:t>
            </w:r>
            <w:proofErr w:type="spellStart"/>
            <w:r w:rsidRPr="00612A0A">
              <w:rPr>
                <w:rFonts w:ascii="Calibri" w:eastAsiaTheme="minorHAnsi" w:hAnsi="Calibri" w:cs="Calibri"/>
                <w:color w:val="000000"/>
                <w:sz w:val="22"/>
                <w:szCs w:val="22"/>
                <w:highlight w:val="yellow"/>
                <w:lang w:eastAsia="en-US" w:bidi="he-IL"/>
              </w:rPr>
              <w:t>παραφαρμακευτικά</w:t>
            </w:r>
            <w:proofErr w:type="spellEnd"/>
            <w:r w:rsidRPr="00612A0A">
              <w:rPr>
                <w:rFonts w:ascii="Calibri" w:eastAsiaTheme="minorHAnsi" w:hAnsi="Calibri" w:cs="Calibri"/>
                <w:color w:val="000000"/>
                <w:sz w:val="22"/>
                <w:szCs w:val="22"/>
                <w:highlight w:val="yellow"/>
                <w:lang w:eastAsia="en-US" w:bidi="he-IL"/>
              </w:rPr>
              <w:t xml:space="preserve"> προϊόντα, τα οποία εξασφαλίζει μέσω συγκεκριμένων συνεργασιών με φαρμακοβιομηχανίες και τοπικούς φαρμακευτικούς συλλόγους, καθώς και από τη συμμετοχή και κινητοποίηση συλλογικών φορέων, επιχειρήσεων και πολιτών</w:t>
            </w:r>
            <w:r w:rsidRPr="00A66AC4">
              <w:rPr>
                <w:rFonts w:ascii="Calibri" w:eastAsiaTheme="minorHAnsi" w:hAnsi="Calibri" w:cs="Calibri"/>
                <w:color w:val="000000"/>
                <w:sz w:val="22"/>
                <w:szCs w:val="22"/>
                <w:lang w:eastAsia="en-US" w:bidi="he-IL"/>
              </w:rPr>
              <w:t>.</w:t>
            </w:r>
            <w:r>
              <w:rPr>
                <w:rFonts w:ascii="Calibri" w:eastAsiaTheme="minorHAnsi" w:hAnsi="Calibri" w:cs="Calibri"/>
                <w:color w:val="000000"/>
                <w:sz w:val="22"/>
                <w:szCs w:val="22"/>
                <w:lang w:eastAsia="en-US" w:bidi="he-IL"/>
              </w:rPr>
              <w:t xml:space="preserve"> </w:t>
            </w:r>
          </w:p>
          <w:p w14:paraId="7F294418" w14:textId="058EBCDB" w:rsidR="00A83769" w:rsidRPr="00A66AC4" w:rsidRDefault="00B006D7" w:rsidP="00A66AC4">
            <w:pPr>
              <w:autoSpaceDE w:val="0"/>
              <w:autoSpaceDN w:val="0"/>
              <w:adjustRightInd w:val="0"/>
              <w:spacing w:before="0" w:beforeAutospacing="0"/>
              <w:rPr>
                <w:rFonts w:ascii="Calibri" w:eastAsiaTheme="minorHAnsi" w:hAnsi="Calibri" w:cs="Calibri"/>
                <w:color w:val="000000"/>
                <w:sz w:val="22"/>
                <w:szCs w:val="22"/>
                <w:lang w:eastAsia="en-US" w:bidi="he-IL"/>
              </w:rPr>
            </w:pPr>
            <w:r w:rsidRPr="00A66AC4">
              <w:rPr>
                <w:rFonts w:ascii="Calibri" w:eastAsiaTheme="minorHAnsi" w:hAnsi="Calibri" w:cs="Calibri"/>
                <w:color w:val="000000"/>
                <w:sz w:val="22"/>
                <w:szCs w:val="22"/>
                <w:lang w:eastAsia="en-US" w:bidi="he-IL"/>
              </w:rPr>
              <w:t xml:space="preserve">Με την </w:t>
            </w:r>
            <w:r w:rsidR="00A66AC4" w:rsidRPr="00A66AC4">
              <w:rPr>
                <w:rFonts w:ascii="Calibri" w:eastAsiaTheme="minorHAnsi" w:hAnsi="Calibri" w:cs="Calibri"/>
                <w:color w:val="000000"/>
                <w:sz w:val="22"/>
                <w:szCs w:val="22"/>
                <w:lang w:eastAsia="en-US" w:bidi="he-IL"/>
              </w:rPr>
              <w:t xml:space="preserve">συνέχιση </w:t>
            </w:r>
            <w:r w:rsidRPr="00A66AC4">
              <w:rPr>
                <w:rFonts w:ascii="Calibri" w:eastAsiaTheme="minorHAnsi" w:hAnsi="Calibri" w:cs="Calibri"/>
                <w:color w:val="000000"/>
                <w:sz w:val="22"/>
                <w:szCs w:val="22"/>
                <w:lang w:eastAsia="en-US" w:bidi="he-IL"/>
              </w:rPr>
              <w:t xml:space="preserve">λειτουργίας στην νέα Προγραμματική Περίοδο ΕΣΠΑ 2021 – 2027 </w:t>
            </w:r>
            <w:r w:rsidR="00A66AC4" w:rsidRPr="00A66AC4">
              <w:rPr>
                <w:rFonts w:ascii="Calibri" w:eastAsiaTheme="minorHAnsi" w:hAnsi="Calibri" w:cs="Calibri"/>
                <w:color w:val="000000"/>
                <w:sz w:val="22"/>
                <w:szCs w:val="22"/>
                <w:lang w:eastAsia="en-US" w:bidi="he-IL"/>
              </w:rPr>
              <w:t xml:space="preserve">οι ΔΠΒΑ </w:t>
            </w:r>
            <w:r w:rsidRPr="00A66AC4">
              <w:rPr>
                <w:rFonts w:ascii="Calibri" w:eastAsiaTheme="minorHAnsi" w:hAnsi="Calibri" w:cs="Calibri"/>
                <w:color w:val="000000"/>
                <w:sz w:val="22"/>
                <w:szCs w:val="22"/>
                <w:lang w:eastAsia="en-US" w:bidi="he-IL"/>
              </w:rPr>
              <w:t>μπορ</w:t>
            </w:r>
            <w:r w:rsidR="00A66AC4" w:rsidRPr="00A66AC4">
              <w:rPr>
                <w:rFonts w:ascii="Calibri" w:eastAsiaTheme="minorHAnsi" w:hAnsi="Calibri" w:cs="Calibri"/>
                <w:color w:val="000000"/>
                <w:sz w:val="22"/>
                <w:szCs w:val="22"/>
                <w:lang w:eastAsia="en-US" w:bidi="he-IL"/>
              </w:rPr>
              <w:t>ούν</w:t>
            </w:r>
            <w:r w:rsidRPr="00A66AC4">
              <w:rPr>
                <w:rFonts w:ascii="Calibri" w:eastAsiaTheme="minorHAnsi" w:hAnsi="Calibri" w:cs="Calibri"/>
                <w:color w:val="000000"/>
                <w:sz w:val="22"/>
                <w:szCs w:val="22"/>
                <w:lang w:eastAsia="en-US" w:bidi="he-IL"/>
              </w:rPr>
              <w:t xml:space="preserve"> αμέσως να εξυπηρετ</w:t>
            </w:r>
            <w:r w:rsidR="00A66AC4" w:rsidRPr="00A66AC4">
              <w:rPr>
                <w:rFonts w:ascii="Calibri" w:eastAsiaTheme="minorHAnsi" w:hAnsi="Calibri" w:cs="Calibri"/>
                <w:color w:val="000000"/>
                <w:sz w:val="22"/>
                <w:szCs w:val="22"/>
                <w:lang w:eastAsia="en-US" w:bidi="he-IL"/>
              </w:rPr>
              <w:t>ήσουν</w:t>
            </w:r>
            <w:r w:rsidRPr="00A66AC4">
              <w:rPr>
                <w:rFonts w:ascii="Calibri" w:eastAsiaTheme="minorHAnsi" w:hAnsi="Calibri" w:cs="Calibri"/>
                <w:color w:val="000000"/>
                <w:sz w:val="22"/>
                <w:szCs w:val="22"/>
                <w:lang w:eastAsia="en-US" w:bidi="he-IL"/>
              </w:rPr>
              <w:t xml:space="preserve"> τους ωφελούμενους, χωρίς να απαιτούνται επιπλέον ενέργειες. Βασικός παράγοντας όμως είναι η διασφάλιση της ποιότητας συνεργασίας μεταξύ των υφιστάμενων υπηρεσιών και δομών.</w:t>
            </w:r>
            <w:r w:rsidR="00A83769">
              <w:rPr>
                <w:rFonts w:ascii="MyriadPro-Regular" w:eastAsiaTheme="minorHAnsi" w:hAnsi="MyriadPro-Regular" w:cs="MyriadPro-Regular"/>
                <w:sz w:val="20"/>
                <w:szCs w:val="20"/>
                <w:lang w:eastAsia="en-US" w:bidi="he-IL"/>
              </w:rPr>
              <w:t xml:space="preserve"> </w:t>
            </w:r>
          </w:p>
          <w:p w14:paraId="60C22C98" w14:textId="77777777" w:rsidR="00A83769" w:rsidRDefault="00A83769" w:rsidP="00A83769">
            <w:pPr>
              <w:autoSpaceDE w:val="0"/>
              <w:autoSpaceDN w:val="0"/>
              <w:adjustRightInd w:val="0"/>
              <w:spacing w:before="0" w:beforeAutospacing="0"/>
              <w:rPr>
                <w:rFonts w:ascii="MyriadPro-Regular" w:eastAsiaTheme="minorHAnsi" w:hAnsi="MyriadPro-Regular" w:cs="MyriadPro-Regular"/>
                <w:sz w:val="20"/>
                <w:szCs w:val="20"/>
                <w:lang w:eastAsia="en-US" w:bidi="he-IL"/>
              </w:rPr>
            </w:pPr>
          </w:p>
          <w:p w14:paraId="5A3A0CF3" w14:textId="50FC22E3" w:rsidR="00D00108" w:rsidRPr="00D00108" w:rsidRDefault="00D00108" w:rsidP="00A66AC4">
            <w:pPr>
              <w:autoSpaceDE w:val="0"/>
              <w:autoSpaceDN w:val="0"/>
              <w:adjustRightInd w:val="0"/>
              <w:spacing w:before="0" w:beforeAutospacing="0"/>
              <w:rPr>
                <w:rFonts w:ascii="MyriadPro-Regular" w:eastAsiaTheme="minorHAnsi" w:hAnsi="MyriadPro-Regular" w:cs="MyriadPro-Regular"/>
                <w:sz w:val="20"/>
                <w:szCs w:val="20"/>
                <w:lang w:eastAsia="en-US" w:bidi="he-IL"/>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7B78110D" w14:textId="55CE8793" w:rsidR="002A7B44" w:rsidRPr="00794528" w:rsidRDefault="00794528" w:rsidP="00794528">
            <w:pPr>
              <w:pStyle w:val="a7"/>
              <w:tabs>
                <w:tab w:val="left" w:pos="-32"/>
                <w:tab w:val="left" w:pos="0"/>
              </w:tabs>
              <w:ind w:left="0" w:hanging="34"/>
              <w:contextualSpacing w:val="0"/>
              <w:rPr>
                <w:rFonts w:ascii="Arial" w:hAnsi="Arial"/>
                <w:color w:val="000000"/>
                <w:sz w:val="18"/>
                <w:szCs w:val="18"/>
              </w:rPr>
            </w:pPr>
            <w:r w:rsidRPr="00D4169D">
              <w:rPr>
                <w:rFonts w:ascii="MyriadPro-Regular" w:eastAsiaTheme="minorHAnsi" w:hAnsi="MyriadPro-Regular" w:cs="MyriadPro-Regular"/>
                <w:sz w:val="20"/>
                <w:szCs w:val="20"/>
                <w:lang w:eastAsia="en-US" w:bidi="he-IL"/>
              </w:rPr>
              <w:t>Τα μέτρα δημοσιότητας της Πράξης προβλέπονται από τον Οδηγό Επικοινωνίας ΕΣΠΑ 2021-2027 σύμφωνα με τον Κανονισμό ΕΕ 2021/1060 του Ευρωπαϊκού Κοινοβουλίου (Άρθρα 46, 47 &amp; 50).</w:t>
            </w:r>
            <w:r w:rsidR="0046282F">
              <w:rPr>
                <w:rFonts w:ascii="MyriadPro-Regular" w:eastAsiaTheme="minorHAnsi" w:hAnsi="MyriadPro-Regular" w:cs="MyriadPro-Regular"/>
                <w:sz w:val="20"/>
                <w:szCs w:val="20"/>
                <w:lang w:eastAsia="en-US" w:bidi="he-IL"/>
              </w:rPr>
              <w:t xml:space="preserve"> </w:t>
            </w:r>
            <w:r w:rsidRPr="00D4169D">
              <w:rPr>
                <w:rFonts w:ascii="MyriadPro-Regular" w:eastAsiaTheme="minorHAnsi" w:hAnsi="MyriadPro-Regular" w:cs="MyriadPro-Regular"/>
                <w:sz w:val="20"/>
                <w:szCs w:val="20"/>
                <w:lang w:eastAsia="en-US" w:bidi="he-IL"/>
              </w:rPr>
              <w:t>Ειδικότερα για την Πράξη οι δράσεις επικοινωνίας θα είναι σύμφωνες με το συνημμένο στο ΤΔΠ Σχέδιο Δημοσιότητας. Οι ενέργειες δημοσιότητας του Δικαιούχου, αποσκοπούν στο να ευαισθητοποιηθεί και να ενημερωθεί η τοπική κοινωνία, οι δυνητικά ωφελούμενοι αλλά και οι Υπηρεσίες και φορείς ως προς τους στόχους και τα αναμενόμενα αποτελέσματα των δράσεων του Κέντρου Κοινότητας.</w:t>
            </w: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AF0DAE" w:rsidRDefault="00831BA3" w:rsidP="00644B50">
            <w:pPr>
              <w:pStyle w:val="a7"/>
              <w:numPr>
                <w:ilvl w:val="0"/>
                <w:numId w:val="4"/>
              </w:numPr>
              <w:contextualSpacing w:val="0"/>
              <w:rPr>
                <w:rFonts w:ascii="MyriadPro-Regular" w:eastAsiaTheme="minorHAnsi" w:hAnsi="MyriadPro-Regular" w:cs="MyriadPro-Regular"/>
                <w:sz w:val="20"/>
                <w:szCs w:val="20"/>
                <w:lang w:eastAsia="en-US" w:bidi="he-IL"/>
              </w:rPr>
            </w:pPr>
            <w:r w:rsidRPr="00AF0DAE">
              <w:rPr>
                <w:rFonts w:ascii="MyriadPro-Regular" w:eastAsiaTheme="minorHAnsi" w:hAnsi="MyriadPro-Regular" w:cs="MyriadPro-Regular"/>
                <w:sz w:val="20"/>
                <w:szCs w:val="20"/>
                <w:lang w:eastAsia="en-US" w:bidi="he-IL"/>
              </w:rPr>
              <w:t>ΠΡΟΑΣΠΙ</w:t>
            </w:r>
            <w:r w:rsidR="00411040" w:rsidRPr="00AF0DAE">
              <w:rPr>
                <w:rFonts w:ascii="MyriadPro-Regular" w:eastAsiaTheme="minorHAnsi" w:hAnsi="MyriadPro-Regular" w:cs="MyriadPro-Regular"/>
                <w:sz w:val="20"/>
                <w:szCs w:val="20"/>
                <w:lang w:eastAsia="en-US" w:bidi="he-IL"/>
              </w:rPr>
              <w:t xml:space="preserve">ΣΗ ΚΑΙ ΠΡΟΑΓΩΓΗ </w:t>
            </w:r>
            <w:r w:rsidRPr="00AF0DAE">
              <w:rPr>
                <w:rFonts w:ascii="MyriadPro-Regular" w:eastAsiaTheme="minorHAnsi" w:hAnsi="MyriadPro-Regular" w:cs="MyriadPro-Regular"/>
                <w:sz w:val="20"/>
                <w:szCs w:val="20"/>
                <w:lang w:eastAsia="en-US" w:bidi="he-IL"/>
              </w:rPr>
              <w:t>ΤΗ</w:t>
            </w:r>
            <w:r w:rsidR="00411040" w:rsidRPr="00AF0DAE">
              <w:rPr>
                <w:rFonts w:ascii="MyriadPro-Regular" w:eastAsiaTheme="minorHAnsi" w:hAnsi="MyriadPro-Regular" w:cs="MyriadPro-Regular"/>
                <w:sz w:val="20"/>
                <w:szCs w:val="20"/>
                <w:lang w:eastAsia="en-US" w:bidi="he-IL"/>
              </w:rPr>
              <w:t>Σ</w:t>
            </w:r>
            <w:r w:rsidRPr="00AF0DAE">
              <w:rPr>
                <w:rFonts w:ascii="MyriadPro-Regular" w:eastAsiaTheme="minorHAnsi" w:hAnsi="MyriadPro-Regular" w:cs="MyriadPro-Regular"/>
                <w:sz w:val="20"/>
                <w:szCs w:val="20"/>
                <w:lang w:eastAsia="en-US" w:bidi="he-IL"/>
              </w:rPr>
              <w:t xml:space="preserve"> </w:t>
            </w:r>
            <w:r w:rsidR="00406639" w:rsidRPr="00AF0DAE">
              <w:rPr>
                <w:rFonts w:ascii="MyriadPro-Regular" w:eastAsiaTheme="minorHAnsi" w:hAnsi="MyriadPro-Regular" w:cs="MyriadPro-Regular"/>
                <w:sz w:val="20"/>
                <w:szCs w:val="20"/>
                <w:lang w:eastAsia="en-US" w:bidi="he-IL"/>
              </w:rPr>
              <w:t>ΙΣΟΤΗΤΑ</w:t>
            </w:r>
            <w:r w:rsidR="00411040" w:rsidRPr="00AF0DAE">
              <w:rPr>
                <w:rFonts w:ascii="MyriadPro-Regular" w:eastAsiaTheme="minorHAnsi" w:hAnsi="MyriadPro-Regular" w:cs="MyriadPro-Regular"/>
                <w:sz w:val="20"/>
                <w:szCs w:val="20"/>
                <w:lang w:eastAsia="en-US" w:bidi="he-IL"/>
              </w:rPr>
              <w:t>Σ</w:t>
            </w:r>
            <w:r w:rsidR="00406639" w:rsidRPr="00AF0DAE">
              <w:rPr>
                <w:rFonts w:ascii="MyriadPro-Regular" w:eastAsiaTheme="minorHAnsi" w:hAnsi="MyriadPro-Regular" w:cs="MyriadPro-Regular"/>
                <w:sz w:val="20"/>
                <w:szCs w:val="20"/>
                <w:lang w:eastAsia="en-US" w:bidi="he-IL"/>
              </w:rPr>
              <w:t xml:space="preserve"> ΜΕΤΑΞΥ ΑΝ</w:t>
            </w:r>
            <w:r w:rsidR="00790CDF" w:rsidRPr="00AF0DAE">
              <w:rPr>
                <w:rFonts w:ascii="MyriadPro-Regular" w:eastAsiaTheme="minorHAnsi" w:hAnsi="MyriadPro-Regular" w:cs="MyriadPro-Regular"/>
                <w:sz w:val="20"/>
                <w:szCs w:val="20"/>
                <w:lang w:eastAsia="en-US" w:bidi="he-IL"/>
              </w:rPr>
              <w:t>Δ</w:t>
            </w:r>
            <w:r w:rsidR="00406639" w:rsidRPr="00AF0DAE">
              <w:rPr>
                <w:rFonts w:ascii="MyriadPro-Regular" w:eastAsiaTheme="minorHAnsi" w:hAnsi="MyriadPro-Regular" w:cs="MyriadPro-Regular"/>
                <w:sz w:val="20"/>
                <w:szCs w:val="20"/>
                <w:lang w:eastAsia="en-US" w:bidi="he-IL"/>
              </w:rPr>
              <w:t xml:space="preserve">ΡΩΝ ΚΑΙ ΓΥΝΑΙΚΩΝ </w:t>
            </w:r>
          </w:p>
          <w:p w14:paraId="33BAD93C" w14:textId="133BB1B1" w:rsidR="00E8705E" w:rsidRPr="00AF0DAE" w:rsidRDefault="00D4169D" w:rsidP="00B60A84">
            <w:pPr>
              <w:pStyle w:val="a7"/>
              <w:spacing w:after="240"/>
              <w:ind w:left="360"/>
              <w:contextualSpacing w:val="0"/>
              <w:rPr>
                <w:rFonts w:ascii="MyriadPro-Regular" w:eastAsiaTheme="minorHAnsi" w:hAnsi="MyriadPro-Regular" w:cs="MyriadPro-Regular"/>
                <w:sz w:val="20"/>
                <w:szCs w:val="20"/>
                <w:lang w:eastAsia="en-US" w:bidi="he-IL"/>
              </w:rPr>
            </w:pPr>
            <w:r w:rsidRPr="00D4169D">
              <w:rPr>
                <w:rFonts w:ascii="MyriadPro-Regular" w:eastAsiaTheme="minorHAnsi" w:hAnsi="MyriadPro-Regular" w:cs="MyriadPro-Regular"/>
                <w:sz w:val="20"/>
                <w:szCs w:val="20"/>
                <w:lang w:eastAsia="en-US" w:bidi="he-IL"/>
              </w:rPr>
              <w:t>Πολιτική του Δικαιούχου είναι η προάσπιση και προαγωγή της ισότητας μεταξύ των πολιτών και ανάμεσα στα δύο φύλα.</w:t>
            </w:r>
          </w:p>
        </w:tc>
      </w:tr>
      <w:tr w:rsidR="00406639" w:rsidRPr="004E6562" w14:paraId="3C005D6E" w14:textId="77777777" w:rsidTr="00932E1B">
        <w:trPr>
          <w:trHeight w:val="983"/>
          <w:jc w:val="center"/>
        </w:trPr>
        <w:tc>
          <w:tcPr>
            <w:tcW w:w="9634" w:type="dxa"/>
          </w:tcPr>
          <w:p w14:paraId="1B724A86" w14:textId="77777777" w:rsidR="00D4169D" w:rsidRDefault="00411040" w:rsidP="00D4169D">
            <w:pPr>
              <w:pStyle w:val="a7"/>
              <w:numPr>
                <w:ilvl w:val="0"/>
                <w:numId w:val="4"/>
              </w:numPr>
              <w:contextualSpacing w:val="0"/>
              <w:rPr>
                <w:rFonts w:ascii="Tahoma" w:hAnsi="Tahoma" w:cs="Tahoma"/>
              </w:rPr>
            </w:pPr>
            <w:r w:rsidRPr="004E6562">
              <w:rPr>
                <w:rFonts w:ascii="Tahoma" w:hAnsi="Tahoma" w:cs="Tahoma"/>
              </w:rPr>
              <w:lastRenderedPageBreak/>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01412A4C" w14:textId="2EE2025F" w:rsidR="00D4169D" w:rsidRPr="00AF0DAE" w:rsidRDefault="00D4169D" w:rsidP="00B60A84">
            <w:pPr>
              <w:pStyle w:val="a7"/>
              <w:spacing w:after="240"/>
              <w:ind w:left="360"/>
              <w:contextualSpacing w:val="0"/>
              <w:rPr>
                <w:rFonts w:ascii="MyriadPro-Regular" w:eastAsiaTheme="minorHAnsi" w:hAnsi="MyriadPro-Regular" w:cs="MyriadPro-Regular"/>
                <w:sz w:val="20"/>
                <w:szCs w:val="20"/>
                <w:lang w:eastAsia="en-US" w:bidi="he-IL"/>
              </w:rPr>
            </w:pPr>
            <w:r w:rsidRPr="00D4169D">
              <w:rPr>
                <w:rFonts w:ascii="MyriadPro-Regular" w:eastAsiaTheme="minorHAnsi" w:hAnsi="MyriadPro-Regular" w:cs="MyriadPro-Regular"/>
                <w:sz w:val="20"/>
                <w:szCs w:val="20"/>
                <w:lang w:eastAsia="en-US" w:bidi="he-IL"/>
              </w:rPr>
              <w:t xml:space="preserve">Πολιτική του Δικαιούχου είναι η αποτροπή κάθε διάκρισης λόγω φύλλου, φυλής, </w:t>
            </w:r>
            <w:proofErr w:type="spellStart"/>
            <w:r w:rsidRPr="00D4169D">
              <w:rPr>
                <w:rFonts w:ascii="MyriadPro-Regular" w:eastAsiaTheme="minorHAnsi" w:hAnsi="MyriadPro-Regular" w:cs="MyriadPro-Regular"/>
                <w:sz w:val="20"/>
                <w:szCs w:val="20"/>
                <w:lang w:eastAsia="en-US" w:bidi="he-IL"/>
              </w:rPr>
              <w:t>εθνοτικής</w:t>
            </w:r>
            <w:proofErr w:type="spellEnd"/>
            <w:r w:rsidRPr="00D4169D">
              <w:rPr>
                <w:rFonts w:ascii="MyriadPro-Regular" w:eastAsiaTheme="minorHAnsi" w:hAnsi="MyriadPro-Regular" w:cs="MyriadPro-Regular"/>
                <w:sz w:val="20"/>
                <w:szCs w:val="20"/>
                <w:lang w:eastAsia="en-US" w:bidi="he-IL"/>
              </w:rPr>
              <w:t xml:space="preserve"> καταγωγής, θρησκείας, πεποιθήσεων, αναπηρίας, ηλικίας, γενετησίου προσανατολισμού κ.α.</w:t>
            </w:r>
          </w:p>
        </w:tc>
      </w:tr>
      <w:tr w:rsidR="00406639" w:rsidRPr="004E6562" w14:paraId="2DD5AE1F" w14:textId="77777777" w:rsidTr="00932E1B">
        <w:trPr>
          <w:trHeight w:val="840"/>
          <w:jc w:val="center"/>
        </w:trPr>
        <w:tc>
          <w:tcPr>
            <w:tcW w:w="9634" w:type="dxa"/>
          </w:tcPr>
          <w:p w14:paraId="643A4824" w14:textId="77777777" w:rsidR="00D4169D" w:rsidRPr="00D4169D" w:rsidRDefault="00406639" w:rsidP="00D4169D">
            <w:pPr>
              <w:pStyle w:val="a7"/>
              <w:numPr>
                <w:ilvl w:val="0"/>
                <w:numId w:val="4"/>
              </w:numPr>
              <w:contextualSpacing w:val="0"/>
              <w:rPr>
                <w:rFonts w:ascii="MyriadPro-Regular" w:eastAsiaTheme="minorHAnsi" w:hAnsi="MyriadPro-Regular" w:cs="MyriadPro-Regular"/>
                <w:sz w:val="20"/>
                <w:szCs w:val="20"/>
                <w:lang w:eastAsia="en-US" w:bidi="he-IL"/>
              </w:rPr>
            </w:pPr>
            <w:r w:rsidRPr="00D4169D">
              <w:rPr>
                <w:rFonts w:ascii="MyriadPro-Regular" w:eastAsiaTheme="minorHAnsi" w:hAnsi="MyriadPro-Regular" w:cs="MyriadPro-Regular"/>
                <w:sz w:val="20"/>
                <w:szCs w:val="20"/>
                <w:lang w:eastAsia="en-US" w:bidi="he-IL"/>
              </w:rPr>
              <w:t>ΔΙΑΣΦΑΛΙ</w:t>
            </w:r>
            <w:r w:rsidR="00411040" w:rsidRPr="00D4169D">
              <w:rPr>
                <w:rFonts w:ascii="MyriadPro-Regular" w:eastAsiaTheme="minorHAnsi" w:hAnsi="MyriadPro-Regular" w:cs="MyriadPro-Regular"/>
                <w:sz w:val="20"/>
                <w:szCs w:val="20"/>
                <w:lang w:eastAsia="en-US" w:bidi="he-IL"/>
              </w:rPr>
              <w:t>ΣΗ ΤΗΣ</w:t>
            </w:r>
            <w:r w:rsidRPr="00D4169D">
              <w:rPr>
                <w:rFonts w:ascii="MyriadPro-Regular" w:eastAsiaTheme="minorHAnsi" w:hAnsi="MyriadPro-Regular" w:cs="MyriadPro-Regular"/>
                <w:sz w:val="20"/>
                <w:szCs w:val="20"/>
                <w:lang w:eastAsia="en-US" w:bidi="he-IL"/>
              </w:rPr>
              <w:t xml:space="preserve"> ΠΡΟΣΒΑΣΙΜΟΤΗΤΑ</w:t>
            </w:r>
            <w:r w:rsidR="00411040" w:rsidRPr="00D4169D">
              <w:rPr>
                <w:rFonts w:ascii="MyriadPro-Regular" w:eastAsiaTheme="minorHAnsi" w:hAnsi="MyriadPro-Regular" w:cs="MyriadPro-Regular"/>
                <w:sz w:val="20"/>
                <w:szCs w:val="20"/>
                <w:lang w:eastAsia="en-US" w:bidi="he-IL"/>
              </w:rPr>
              <w:t>Σ</w:t>
            </w:r>
            <w:r w:rsidRPr="00D4169D">
              <w:rPr>
                <w:rFonts w:ascii="MyriadPro-Regular" w:eastAsiaTheme="minorHAnsi" w:hAnsi="MyriadPro-Regular" w:cs="MyriadPro-Regular"/>
                <w:sz w:val="20"/>
                <w:szCs w:val="20"/>
                <w:lang w:eastAsia="en-US" w:bidi="he-IL"/>
              </w:rPr>
              <w:t xml:space="preserve"> ΑΤΟΜΩΝ ΜΕ ΑΝΑΠΗΡΙΑ</w:t>
            </w:r>
          </w:p>
          <w:p w14:paraId="66BAF854" w14:textId="20C03D54" w:rsidR="00D4169D" w:rsidRPr="0079773A" w:rsidRDefault="00D4169D" w:rsidP="0093114A">
            <w:pPr>
              <w:pStyle w:val="a7"/>
              <w:spacing w:after="240"/>
              <w:ind w:left="360"/>
              <w:contextualSpacing w:val="0"/>
              <w:rPr>
                <w:rFonts w:ascii="MyriadPro-Regular" w:eastAsiaTheme="minorHAnsi" w:hAnsi="MyriadPro-Regular" w:cs="MyriadPro-Regular"/>
                <w:sz w:val="20"/>
                <w:szCs w:val="20"/>
                <w:lang w:eastAsia="en-US" w:bidi="he-IL"/>
              </w:rPr>
            </w:pPr>
            <w:r w:rsidRPr="00D4169D">
              <w:rPr>
                <w:rFonts w:ascii="MyriadPro-Regular" w:eastAsiaTheme="minorHAnsi" w:hAnsi="MyriadPro-Regular" w:cs="MyriadPro-Regular"/>
                <w:sz w:val="20"/>
                <w:szCs w:val="20"/>
                <w:lang w:eastAsia="en-US" w:bidi="he-IL"/>
              </w:rPr>
              <w:t xml:space="preserve">Η κτιριακή υποδομή </w:t>
            </w:r>
            <w:r w:rsidR="00CA2F38">
              <w:rPr>
                <w:rFonts w:ascii="MyriadPro-Regular" w:eastAsiaTheme="minorHAnsi" w:hAnsi="MyriadPro-Regular" w:cs="MyriadPro-Regular"/>
                <w:sz w:val="20"/>
                <w:szCs w:val="20"/>
                <w:lang w:eastAsia="en-US" w:bidi="he-IL"/>
              </w:rPr>
              <w:t xml:space="preserve">της Δομής Παροχής Βασικών Αγαθών </w:t>
            </w:r>
            <w:r w:rsidR="0046282F" w:rsidRPr="0046282F">
              <w:rPr>
                <w:rFonts w:ascii="MyriadPro-Regular" w:eastAsiaTheme="minorHAnsi" w:hAnsi="MyriadPro-Regular" w:cs="MyriadPro-Regular"/>
                <w:sz w:val="20"/>
                <w:szCs w:val="20"/>
                <w:highlight w:val="yellow"/>
                <w:lang w:eastAsia="en-US" w:bidi="he-IL"/>
              </w:rPr>
              <w:t>……</w:t>
            </w:r>
            <w:r w:rsidR="0046282F">
              <w:rPr>
                <w:rFonts w:ascii="MyriadPro-Regular" w:eastAsiaTheme="minorHAnsi" w:hAnsi="MyriadPro-Regular" w:cs="MyriadPro-Regular"/>
                <w:sz w:val="20"/>
                <w:szCs w:val="20"/>
                <w:lang w:eastAsia="en-US" w:bidi="he-IL"/>
              </w:rPr>
              <w:t xml:space="preserve"> </w:t>
            </w:r>
            <w:r w:rsidRPr="00D4169D">
              <w:rPr>
                <w:rFonts w:ascii="MyriadPro-Regular" w:eastAsiaTheme="minorHAnsi" w:hAnsi="MyriadPro-Regular" w:cs="MyriadPro-Regular"/>
                <w:sz w:val="20"/>
                <w:szCs w:val="20"/>
                <w:lang w:eastAsia="en-US" w:bidi="he-IL"/>
              </w:rPr>
              <w:t>εξασφαλίζει την προσβασιμότητα και εξυπηρέτηση των ατόμων με αναπηρία ή με κινητικές δυσκολίες καθώς και τις προδιαγραφές όπως ορίζονται στις ισχύουσες πολεοδομικές και υγειονομικές διατάξεις</w:t>
            </w:r>
            <w:r w:rsidR="00C32132">
              <w:rPr>
                <w:rFonts w:ascii="MyriadPro-Regular" w:eastAsiaTheme="minorHAnsi" w:hAnsi="MyriadPro-Regular" w:cs="MyriadPro-Regular"/>
                <w:sz w:val="20"/>
                <w:szCs w:val="20"/>
                <w:lang w:eastAsia="en-US" w:bidi="he-IL"/>
              </w:rPr>
              <w:t xml:space="preserve">, </w:t>
            </w:r>
            <w:r w:rsidRPr="00C32132">
              <w:rPr>
                <w:rFonts w:ascii="MyriadPro-Regular" w:eastAsiaTheme="minorHAnsi" w:hAnsi="MyriadPro-Regular" w:cs="MyriadPro-Regular"/>
                <w:sz w:val="20"/>
                <w:szCs w:val="20"/>
                <w:lang w:eastAsia="en-US" w:bidi="he-IL"/>
              </w:rPr>
              <w:t>δεδομένου ότι ήδη εξυπηρετεί κοινό</w:t>
            </w:r>
            <w:r w:rsidR="00C32132">
              <w:rPr>
                <w:rFonts w:ascii="MyriadPro-Regular" w:eastAsiaTheme="minorHAnsi" w:hAnsi="MyriadPro-Regular" w:cs="MyriadPro-Regular"/>
                <w:sz w:val="20"/>
                <w:szCs w:val="20"/>
                <w:lang w:eastAsia="en-US" w:bidi="he-IL"/>
              </w:rPr>
              <w:t xml:space="preserve"> </w:t>
            </w:r>
            <w:r w:rsidRPr="00C32132">
              <w:rPr>
                <w:rFonts w:ascii="MyriadPro-Regular" w:eastAsiaTheme="minorHAnsi" w:hAnsi="MyriadPro-Regular" w:cs="MyriadPro-Regular"/>
                <w:sz w:val="20"/>
                <w:szCs w:val="20"/>
                <w:lang w:eastAsia="en-US" w:bidi="he-IL"/>
              </w:rPr>
              <w:t xml:space="preserve"> και σύμφωνα με το</w:t>
            </w:r>
            <w:r w:rsidR="0079773A">
              <w:rPr>
                <w:rFonts w:ascii="MyriadPro-Regular" w:eastAsiaTheme="minorHAnsi" w:hAnsi="MyriadPro-Regular" w:cs="MyriadPro-Regular"/>
                <w:sz w:val="20"/>
                <w:szCs w:val="20"/>
                <w:lang w:eastAsia="en-US" w:bidi="he-IL"/>
              </w:rPr>
              <w:t xml:space="preserve"> συνημμένο στο ΤΔΠ</w:t>
            </w:r>
            <w:r w:rsidR="00C32132">
              <w:rPr>
                <w:rFonts w:ascii="MyriadPro-Regular" w:eastAsiaTheme="minorHAnsi" w:hAnsi="MyriadPro-Regular" w:cs="MyriadPro-Regular"/>
                <w:sz w:val="20"/>
                <w:szCs w:val="20"/>
                <w:lang w:eastAsia="en-US" w:bidi="he-IL"/>
              </w:rPr>
              <w:t xml:space="preserve"> έγγραφο τ</w:t>
            </w:r>
            <w:r w:rsidR="00C32132" w:rsidRPr="00C32132">
              <w:rPr>
                <w:rFonts w:ascii="MyriadPro-Regular" w:eastAsiaTheme="minorHAnsi" w:hAnsi="MyriadPro-Regular" w:cs="MyriadPro-Regular"/>
                <w:sz w:val="20"/>
                <w:szCs w:val="20"/>
                <w:lang w:eastAsia="en-US" w:bidi="he-IL"/>
              </w:rPr>
              <w:t>εκμηρίωσης της επάρκειας και της συμβατότητας του</w:t>
            </w:r>
            <w:r w:rsidRPr="00C32132">
              <w:rPr>
                <w:rFonts w:ascii="MyriadPro-Regular" w:eastAsiaTheme="minorHAnsi" w:hAnsi="MyriadPro-Regular" w:cs="MyriadPro-Regular"/>
                <w:sz w:val="20"/>
                <w:szCs w:val="20"/>
                <w:lang w:eastAsia="en-US" w:bidi="he-IL"/>
              </w:rPr>
              <w:t xml:space="preserve"> Παρ</w:t>
            </w:r>
            <w:r w:rsidR="00C32132">
              <w:rPr>
                <w:rFonts w:ascii="MyriadPro-Regular" w:eastAsiaTheme="minorHAnsi" w:hAnsi="MyriadPro-Regular" w:cs="MyriadPro-Regular"/>
                <w:sz w:val="20"/>
                <w:szCs w:val="20"/>
                <w:lang w:eastAsia="en-US" w:bidi="he-IL"/>
              </w:rPr>
              <w:t>αρτήματος</w:t>
            </w:r>
            <w:r w:rsidRPr="00C32132">
              <w:rPr>
                <w:rFonts w:ascii="MyriadPro-Regular" w:eastAsiaTheme="minorHAnsi" w:hAnsi="MyriadPro-Regular" w:cs="MyriadPro-Regular"/>
                <w:sz w:val="20"/>
                <w:szCs w:val="20"/>
                <w:lang w:eastAsia="en-US" w:bidi="he-IL"/>
              </w:rPr>
              <w:t xml:space="preserve"> ΙΙ της Πρόσκλησης που αφορά στην εξειδίκευση του κριτηρίου αξιολόγησης «</w:t>
            </w:r>
            <w:r w:rsidRPr="0079773A">
              <w:rPr>
                <w:rFonts w:ascii="MyriadPro-Regular" w:eastAsiaTheme="minorHAnsi" w:hAnsi="MyriadPro-Regular" w:cs="MyriadPro-Regular"/>
                <w:i/>
                <w:iCs/>
                <w:sz w:val="20"/>
                <w:szCs w:val="20"/>
                <w:lang w:eastAsia="en-US" w:bidi="he-IL"/>
              </w:rPr>
              <w:t>Εξασφάλιση της προσβασιμότητας στα άτομα με αναπηρία</w:t>
            </w:r>
            <w:r w:rsidRPr="00C32132">
              <w:rPr>
                <w:rFonts w:ascii="MyriadPro-Regular" w:eastAsiaTheme="minorHAnsi" w:hAnsi="MyriadPro-Regular" w:cs="MyriadPro-Regular"/>
                <w:sz w:val="20"/>
                <w:szCs w:val="20"/>
                <w:lang w:eastAsia="en-US" w:bidi="he-IL"/>
              </w:rPr>
              <w:t>». Ο Δικαιούχος δεσμεύεται ότι θα τηρηθούν όλες οι απαιτήσεις του εν λόγω Παραρτήματος της Πρόσκλησης.</w:t>
            </w:r>
          </w:p>
        </w:tc>
      </w:tr>
      <w:tr w:rsidR="00406639" w:rsidRPr="004E6562" w14:paraId="43101FD6" w14:textId="77777777" w:rsidTr="00932E1B">
        <w:trPr>
          <w:trHeight w:val="1136"/>
          <w:jc w:val="center"/>
        </w:trPr>
        <w:tc>
          <w:tcPr>
            <w:tcW w:w="9634" w:type="dxa"/>
          </w:tcPr>
          <w:p w14:paraId="2665E15D" w14:textId="77777777" w:rsidR="00D4169D" w:rsidRDefault="00406639" w:rsidP="00D4169D">
            <w:pPr>
              <w:pStyle w:val="a7"/>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ΟΠΟΥ ΕΦΑΡΜΟΖΕΤΑΙ</w:t>
            </w:r>
          </w:p>
          <w:p w14:paraId="331EE3A6" w14:textId="063DDD1D" w:rsidR="00D4169D" w:rsidRPr="00D4169D" w:rsidRDefault="00D4169D" w:rsidP="00D4169D">
            <w:pPr>
              <w:pStyle w:val="a7"/>
              <w:ind w:left="360"/>
              <w:contextualSpacing w:val="0"/>
              <w:rPr>
                <w:rFonts w:ascii="Tahoma" w:hAnsi="Tahoma" w:cs="Tahoma"/>
              </w:rPr>
            </w:pPr>
            <w:r w:rsidRPr="0093114A">
              <w:rPr>
                <w:rFonts w:ascii="MyriadPro-Regular" w:eastAsiaTheme="minorHAnsi" w:hAnsi="MyriadPro-Regular" w:cs="MyriadPro-Regular"/>
                <w:sz w:val="20"/>
                <w:szCs w:val="20"/>
                <w:lang w:eastAsia="en-US" w:bidi="he-IL"/>
              </w:rPr>
              <w:t xml:space="preserve">Δεν αφορά </w:t>
            </w:r>
            <w:r w:rsidR="00982DDA">
              <w:rPr>
                <w:rFonts w:ascii="MyriadPro-Regular" w:eastAsiaTheme="minorHAnsi" w:hAnsi="MyriadPro-Regular" w:cs="MyriadPro-Regular"/>
                <w:sz w:val="20"/>
                <w:szCs w:val="20"/>
                <w:lang w:eastAsia="en-US" w:bidi="he-IL"/>
              </w:rPr>
              <w:t>σ</w:t>
            </w:r>
            <w:r w:rsidRPr="0093114A">
              <w:rPr>
                <w:rFonts w:ascii="MyriadPro-Regular" w:eastAsiaTheme="minorHAnsi" w:hAnsi="MyriadPro-Regular" w:cs="MyriadPro-Regular"/>
                <w:sz w:val="20"/>
                <w:szCs w:val="20"/>
                <w:lang w:eastAsia="en-US" w:bidi="he-IL"/>
              </w:rPr>
              <w:t>την Πράξη.</w:t>
            </w:r>
            <w:r>
              <w:rPr>
                <w:rFonts w:ascii="Tahoma" w:hAnsi="Tahoma" w:cs="Tahoma"/>
              </w:rPr>
              <w:t xml:space="preserve"> </w:t>
            </w: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outlineLvl w:val="0"/>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7E904197" w14:textId="0D4FE712" w:rsidR="00A54AFD" w:rsidRPr="005C4108" w:rsidRDefault="00FF2660" w:rsidP="005C4108">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sidRPr="005C4108">
              <w:rPr>
                <w:rFonts w:ascii="MyriadPro-Regular" w:eastAsiaTheme="minorHAnsi" w:hAnsi="MyriadPro-Regular" w:cs="MyriadPro-Regular"/>
                <w:szCs w:val="20"/>
                <w:lang w:val="el-GR" w:bidi="he-IL"/>
              </w:rPr>
              <w:t xml:space="preserve">Η </w:t>
            </w:r>
            <w:r w:rsidR="005C4108" w:rsidRPr="005C4108">
              <w:rPr>
                <w:rFonts w:ascii="MyriadPro-Regular" w:eastAsiaTheme="minorHAnsi" w:hAnsi="MyriadPro-Regular" w:cs="MyriadPro-Regular"/>
                <w:szCs w:val="20"/>
                <w:lang w:val="el-GR" w:bidi="he-IL"/>
              </w:rPr>
              <w:t xml:space="preserve">συνέχιση λειτουργίας της Δομής Παροχής Βασικών Αγαθών </w:t>
            </w:r>
            <w:r w:rsidR="005C4108">
              <w:rPr>
                <w:rFonts w:ascii="MyriadPro-Regular" w:eastAsiaTheme="minorHAnsi" w:hAnsi="MyriadPro-Regular" w:cs="MyriadPro-Regular"/>
                <w:szCs w:val="20"/>
                <w:lang w:val="el-GR" w:bidi="he-IL"/>
              </w:rPr>
              <w:t xml:space="preserve">είναι </w:t>
            </w:r>
            <w:r w:rsidR="005C4108" w:rsidRPr="00D86C4A">
              <w:rPr>
                <w:rFonts w:ascii="MyriadPro-Regular" w:eastAsiaTheme="minorHAnsi" w:hAnsi="MyriadPro-Regular" w:cs="MyriadPro-Regular"/>
                <w:szCs w:val="20"/>
                <w:lang w:val="el-GR" w:bidi="he-IL"/>
              </w:rPr>
              <w:t>προς όφελος</w:t>
            </w:r>
            <w:r w:rsidR="005C4108">
              <w:rPr>
                <w:rFonts w:ascii="MyriadPro-Regular" w:eastAsiaTheme="minorHAnsi" w:hAnsi="MyriadPro-Regular" w:cs="MyriadPro-Regular"/>
                <w:b/>
                <w:bCs/>
                <w:sz w:val="24"/>
                <w:lang w:val="el-GR" w:bidi="he-IL"/>
              </w:rPr>
              <w:t xml:space="preserve"> </w:t>
            </w:r>
            <w:r w:rsidR="005C4108" w:rsidRPr="00357C5D">
              <w:rPr>
                <w:rFonts w:ascii="MyriadPro-Regular" w:eastAsiaTheme="minorHAnsi" w:hAnsi="MyriadPro-Regular" w:cs="MyriadPro-Regular"/>
                <w:szCs w:val="20"/>
                <w:lang w:val="el-GR" w:bidi="he-IL"/>
              </w:rPr>
              <w:t>των</w:t>
            </w:r>
            <w:r w:rsidR="005C4108">
              <w:rPr>
                <w:rFonts w:ascii="MyriadPro-Regular" w:eastAsiaTheme="minorHAnsi" w:hAnsi="MyriadPro-Regular" w:cs="MyriadPro-Regular"/>
                <w:szCs w:val="20"/>
                <w:lang w:val="el-GR" w:bidi="he-IL"/>
              </w:rPr>
              <w:t xml:space="preserve"> </w:t>
            </w:r>
            <w:r w:rsidR="005C4108" w:rsidRPr="00D86C4A">
              <w:rPr>
                <w:rFonts w:ascii="MyriadPro-Regular" w:eastAsiaTheme="minorHAnsi" w:hAnsi="MyriadPro-Regular" w:cs="MyriadPro-Regular"/>
                <w:szCs w:val="20"/>
                <w:lang w:val="el-GR" w:bidi="he-IL"/>
              </w:rPr>
              <w:t>ατόμων/νοικοκυριών που διαβιούν σε συνθήκες ακραίας φτώχειας ή διατρέχουν κίνδυνο φτώχειας ή κοινωνικού αποκλεισμού (</w:t>
            </w:r>
            <w:r w:rsidR="005C4108" w:rsidRPr="00357C5D">
              <w:rPr>
                <w:rFonts w:ascii="MyriadPro-Regular" w:eastAsiaTheme="minorHAnsi" w:hAnsi="MyriadPro-Regular" w:cs="MyriadPro-Regular"/>
                <w:i/>
                <w:iCs/>
                <w:szCs w:val="20"/>
                <w:lang w:val="el-GR" w:bidi="he-IL"/>
              </w:rPr>
              <w:t>π.χ. ωφελούμενοι του Προγράμματος «Ελάχιστο Εγγυημένο Εισόδημα», ανασφάλιστα άτομα με πολύ χαμηλό ετήσιο εισόδημα, ωφελούμενοι του Προγράμματος Επισιτιστικής Βοήθειας και Υλικής Στέρησης</w:t>
            </w:r>
            <w:r w:rsidR="005C4108" w:rsidRPr="00D86C4A">
              <w:rPr>
                <w:rFonts w:ascii="MyriadPro-Regular" w:eastAsiaTheme="minorHAnsi" w:hAnsi="MyriadPro-Regular" w:cs="MyriadPro-Regular"/>
                <w:szCs w:val="20"/>
                <w:lang w:val="el-GR" w:bidi="he-IL"/>
              </w:rPr>
              <w:t>)</w:t>
            </w:r>
            <w:r w:rsidR="005C4108">
              <w:rPr>
                <w:rFonts w:ascii="MyriadPro-Regular" w:eastAsiaTheme="minorHAnsi" w:hAnsi="MyriadPro-Regular" w:cs="MyriadPro-Regular"/>
                <w:szCs w:val="20"/>
                <w:lang w:val="el-GR" w:bidi="he-IL"/>
              </w:rPr>
              <w:t xml:space="preserve"> σε τοπικό επίπεδο. </w:t>
            </w:r>
            <w:r w:rsidR="0093114A" w:rsidRPr="005C4108">
              <w:rPr>
                <w:rFonts w:ascii="MyriadPro-Regular" w:eastAsiaTheme="minorHAnsi" w:hAnsi="MyriadPro-Regular" w:cs="MyriadPro-Regular"/>
                <w:szCs w:val="20"/>
                <w:lang w:val="el-GR" w:bidi="he-IL"/>
              </w:rPr>
              <w:t>Συνεπώς ενισχύσει τις υπηρεσίες κοινωνικής ένταξης και καταπολέμησης της φτώχειας που παρέχονται σε τοπικό επίπεδο.</w:t>
            </w:r>
            <w:r w:rsidRPr="005C4108">
              <w:rPr>
                <w:sz w:val="22"/>
                <w:szCs w:val="22"/>
                <w:lang w:val="el-GR"/>
              </w:rPr>
              <w:t xml:space="preserve"> </w:t>
            </w:r>
          </w:p>
          <w:p w14:paraId="223EDC76" w14:textId="77777777" w:rsidR="0093114A" w:rsidRDefault="0093114A" w:rsidP="0093114A">
            <w:pPr>
              <w:pStyle w:val="a7"/>
              <w:spacing w:before="0" w:beforeAutospacing="0"/>
              <w:ind w:left="360"/>
              <w:contextualSpacing w:val="0"/>
              <w:rPr>
                <w:rFonts w:ascii="MyriadPro-Regular" w:eastAsiaTheme="minorHAnsi" w:hAnsi="MyriadPro-Regular" w:cs="MyriadPro-Regular"/>
                <w:sz w:val="20"/>
                <w:szCs w:val="20"/>
                <w:lang w:eastAsia="en-US" w:bidi="he-IL"/>
              </w:rPr>
            </w:pPr>
          </w:p>
          <w:p w14:paraId="72180742" w14:textId="4156F939" w:rsidR="00FF2660" w:rsidRPr="005C4108" w:rsidRDefault="0093114A" w:rsidP="005C4108">
            <w:pPr>
              <w:pStyle w:val="Default"/>
              <w:rPr>
                <w:rFonts w:ascii="Calibri" w:hAnsi="Calibri" w:cs="Calibri"/>
                <w:i/>
                <w:iCs/>
                <w:lang w:bidi="he-IL"/>
              </w:rPr>
            </w:pPr>
            <w:r>
              <w:rPr>
                <w:rFonts w:ascii="MyriadPro-Regular" w:eastAsiaTheme="minorHAnsi" w:hAnsi="MyriadPro-Regular" w:cs="MyriadPro-Regular"/>
                <w:sz w:val="20"/>
                <w:szCs w:val="20"/>
                <w:lang w:eastAsia="en-US" w:bidi="he-IL"/>
              </w:rPr>
              <w:t xml:space="preserve">Ειδικότερα στον </w:t>
            </w:r>
            <w:r w:rsidRPr="0093114A">
              <w:rPr>
                <w:rFonts w:ascii="MyriadPro-Regular" w:eastAsiaTheme="minorHAnsi" w:hAnsi="MyriadPro-Regular" w:cs="MyriadPro-Regular"/>
                <w:sz w:val="20"/>
                <w:szCs w:val="20"/>
                <w:lang w:eastAsia="en-US" w:bidi="he-IL"/>
              </w:rPr>
              <w:t xml:space="preserve">Δήμο </w:t>
            </w:r>
            <w:r w:rsidR="000A0456" w:rsidRPr="000A0456">
              <w:rPr>
                <w:rFonts w:ascii="MyriadPro-Regular" w:eastAsiaTheme="minorHAnsi" w:hAnsi="MyriadPro-Regular" w:cs="MyriadPro-Regular"/>
                <w:sz w:val="20"/>
                <w:szCs w:val="20"/>
                <w:highlight w:val="yellow"/>
                <w:lang w:eastAsia="en-US" w:bidi="he-IL"/>
              </w:rPr>
              <w:t>..</w:t>
            </w:r>
            <w:r w:rsidRPr="000A0456">
              <w:rPr>
                <w:rFonts w:ascii="MyriadPro-Regular" w:eastAsiaTheme="minorHAnsi" w:hAnsi="MyriadPro-Regular" w:cs="MyriadPro-Regular"/>
                <w:sz w:val="20"/>
                <w:szCs w:val="20"/>
                <w:highlight w:val="yellow"/>
                <w:lang w:eastAsia="en-US" w:bidi="he-IL"/>
              </w:rPr>
              <w:t>……</w:t>
            </w:r>
            <w:r w:rsidR="00C37001">
              <w:rPr>
                <w:rFonts w:ascii="MyriadPro-Regular" w:eastAsiaTheme="minorHAnsi" w:hAnsi="MyriadPro-Regular" w:cs="MyriadPro-Regular"/>
                <w:sz w:val="20"/>
                <w:szCs w:val="20"/>
                <w:highlight w:val="yellow"/>
                <w:lang w:eastAsia="en-US" w:bidi="he-IL"/>
              </w:rPr>
              <w:t>..</w:t>
            </w:r>
            <w:r w:rsidR="0046282F">
              <w:rPr>
                <w:rFonts w:ascii="MyriadPro-Regular" w:eastAsiaTheme="minorHAnsi" w:hAnsi="MyriadPro-Regular" w:cs="MyriadPro-Regular"/>
                <w:sz w:val="20"/>
                <w:szCs w:val="20"/>
                <w:highlight w:val="yellow"/>
                <w:lang w:eastAsia="en-US" w:bidi="he-IL"/>
              </w:rPr>
              <w:t>…..</w:t>
            </w:r>
            <w:r w:rsidRPr="00FF2660">
              <w:rPr>
                <w:rFonts w:ascii="MyriadPro-Regular" w:eastAsiaTheme="minorHAnsi" w:hAnsi="MyriadPro-Regular" w:cs="MyriadPro-Regular"/>
                <w:sz w:val="20"/>
                <w:szCs w:val="20"/>
                <w:highlight w:val="yellow"/>
                <w:lang w:eastAsia="en-US" w:bidi="he-IL"/>
              </w:rPr>
              <w:t xml:space="preserve"> </w:t>
            </w:r>
            <w:r w:rsidR="00FF2660" w:rsidRPr="00FF2660">
              <w:rPr>
                <w:rFonts w:ascii="MyriadPro-Regular" w:eastAsiaTheme="minorHAnsi" w:hAnsi="MyriadPro-Regular" w:cs="MyriadPro-Regular"/>
                <w:sz w:val="20"/>
                <w:szCs w:val="20"/>
                <w:highlight w:val="yellow"/>
                <w:lang w:eastAsia="en-US" w:bidi="he-IL"/>
              </w:rPr>
              <w:t>(</w:t>
            </w:r>
            <w:r w:rsidR="005C4108" w:rsidRPr="005C4108">
              <w:rPr>
                <w:rFonts w:ascii="MyriadPro-Regular" w:eastAsiaTheme="minorHAnsi" w:hAnsi="MyriadPro-Regular" w:cs="MyriadPro-Regular"/>
                <w:i/>
                <w:iCs/>
                <w:sz w:val="20"/>
                <w:szCs w:val="20"/>
                <w:highlight w:val="yellow"/>
                <w:lang w:eastAsia="en-US" w:bidi="he-IL"/>
              </w:rPr>
              <w:t xml:space="preserve">Γίνεται </w:t>
            </w:r>
            <w:r w:rsidR="00E62E28">
              <w:rPr>
                <w:rFonts w:ascii="MyriadPro-Regular" w:eastAsiaTheme="minorHAnsi" w:hAnsi="MyriadPro-Regular" w:cs="MyriadPro-Regular"/>
                <w:i/>
                <w:iCs/>
                <w:sz w:val="20"/>
                <w:szCs w:val="20"/>
                <w:highlight w:val="yellow"/>
                <w:lang w:eastAsia="en-US" w:bidi="he-IL"/>
              </w:rPr>
              <w:t xml:space="preserve">συνοπτικά </w:t>
            </w:r>
            <w:r w:rsidR="005C4108" w:rsidRPr="005C4108">
              <w:rPr>
                <w:rFonts w:ascii="MyriadPro-Regular" w:eastAsiaTheme="minorHAnsi" w:hAnsi="MyriadPro-Regular" w:cs="MyriadPro-Regular"/>
                <w:i/>
                <w:iCs/>
                <w:sz w:val="20"/>
                <w:szCs w:val="20"/>
                <w:highlight w:val="yellow"/>
                <w:lang w:eastAsia="en-US" w:bidi="he-IL"/>
              </w:rPr>
              <w:t xml:space="preserve">προσδιορισμός </w:t>
            </w:r>
            <w:r w:rsidR="005C4108" w:rsidRPr="005C4108">
              <w:rPr>
                <w:rFonts w:ascii="Calibri" w:eastAsiaTheme="minorHAnsi" w:hAnsi="Calibri" w:cs="Calibri"/>
                <w:i/>
                <w:iCs/>
                <w:sz w:val="22"/>
                <w:szCs w:val="22"/>
                <w:highlight w:val="yellow"/>
                <w:lang w:eastAsia="en-US" w:bidi="he-IL"/>
              </w:rPr>
              <w:t>των ειδικών χαρακτηριστικών και τις ανάγκες των ωφελούμενων της περιοχής παρέμβασης (π.χ. νέοι άνεργοι, άνεργοι πτυχιούχοι, άτομα με αναπηρία, πληθυσμός που διαβιεί κάτω από το όριο της φτώχειας, κλπ), τις παροχές και υπηρεσίες που τυχόν δεν παρέχονται, κατηγορίες ωφελούμενων που δεν εξυπηρετούνται και ανάγκες αυτών που δεν καλύπτονται, κλπ., άλλα χαρακτηριστικά της περιοχής παρέμβασης ή/και των ωφελούμενων, που καθιστούν αναγκαία / δικαιολογούν επιπλέον ενέργειες (με όρους δράσεων ή/και στελέχωσης) τις οποίες αιτείται ο δυνητικός δικαιούχος στην πρότασή του και τις παρεχόμενες υπηρεσίες της/ων Δομής/</w:t>
            </w:r>
            <w:proofErr w:type="spellStart"/>
            <w:r w:rsidR="005C4108" w:rsidRPr="005C4108">
              <w:rPr>
                <w:rFonts w:ascii="Calibri" w:eastAsiaTheme="minorHAnsi" w:hAnsi="Calibri" w:cs="Calibri"/>
                <w:i/>
                <w:iCs/>
                <w:sz w:val="22"/>
                <w:szCs w:val="22"/>
                <w:highlight w:val="yellow"/>
                <w:lang w:eastAsia="en-US" w:bidi="he-IL"/>
              </w:rPr>
              <w:t>ών</w:t>
            </w:r>
            <w:proofErr w:type="spellEnd"/>
            <w:r w:rsidR="005C4108" w:rsidRPr="005C4108">
              <w:rPr>
                <w:rFonts w:ascii="Calibri" w:eastAsiaTheme="minorHAnsi" w:hAnsi="Calibri" w:cs="Calibri"/>
                <w:i/>
                <w:iCs/>
                <w:sz w:val="22"/>
                <w:szCs w:val="22"/>
                <w:highlight w:val="yellow"/>
                <w:lang w:eastAsia="en-US" w:bidi="he-IL"/>
              </w:rPr>
              <w:t xml:space="preserve"> και τα βασικά χαρακτηριστικά των ωφελούμενων που εξυπηρετήθηκαν από αυτή/</w:t>
            </w:r>
            <w:proofErr w:type="spellStart"/>
            <w:r w:rsidR="005C4108" w:rsidRPr="005C4108">
              <w:rPr>
                <w:rFonts w:ascii="Calibri" w:eastAsiaTheme="minorHAnsi" w:hAnsi="Calibri" w:cs="Calibri"/>
                <w:i/>
                <w:iCs/>
                <w:sz w:val="22"/>
                <w:szCs w:val="22"/>
                <w:highlight w:val="yellow"/>
                <w:lang w:eastAsia="en-US" w:bidi="he-IL"/>
              </w:rPr>
              <w:t>ές</w:t>
            </w:r>
            <w:proofErr w:type="spellEnd"/>
            <w:r w:rsidR="00FF2660" w:rsidRPr="005C4108">
              <w:rPr>
                <w:rFonts w:ascii="Calibri" w:eastAsiaTheme="minorHAnsi" w:hAnsi="Calibri" w:cs="Calibri"/>
                <w:i/>
                <w:iCs/>
                <w:sz w:val="22"/>
                <w:szCs w:val="22"/>
                <w:highlight w:val="yellow"/>
                <w:lang w:eastAsia="en-US" w:bidi="he-IL"/>
              </w:rPr>
              <w:t>)</w:t>
            </w:r>
            <w:r w:rsidR="009F3049">
              <w:rPr>
                <w:rFonts w:ascii="Calibri" w:eastAsiaTheme="minorHAnsi" w:hAnsi="Calibri" w:cs="Calibri"/>
                <w:i/>
                <w:iCs/>
                <w:sz w:val="22"/>
                <w:szCs w:val="22"/>
                <w:lang w:eastAsia="en-US" w:bidi="he-IL"/>
              </w:rPr>
              <w:t>.</w:t>
            </w:r>
          </w:p>
          <w:p w14:paraId="6B01900B" w14:textId="77777777" w:rsidR="00B60A84" w:rsidRPr="005C4108" w:rsidRDefault="00B60A84" w:rsidP="00FF2660">
            <w:pPr>
              <w:pStyle w:val="a7"/>
              <w:spacing w:before="0" w:beforeAutospacing="0"/>
              <w:ind w:left="360"/>
              <w:contextualSpacing w:val="0"/>
              <w:rPr>
                <w:rFonts w:ascii="Calibri" w:eastAsiaTheme="minorHAnsi" w:hAnsi="Calibri" w:cs="Calibri"/>
                <w:i/>
                <w:iCs/>
                <w:sz w:val="22"/>
                <w:szCs w:val="22"/>
                <w:lang w:eastAsia="en-US" w:bidi="he-IL"/>
              </w:rPr>
            </w:pPr>
          </w:p>
          <w:p w14:paraId="6958B1B2" w14:textId="36BCCD75" w:rsidR="00C7034B" w:rsidRPr="00B0740F" w:rsidRDefault="00C7034B" w:rsidP="00C7034B">
            <w:pPr>
              <w:pStyle w:val="a7"/>
              <w:spacing w:before="0" w:beforeAutospacing="0"/>
              <w:ind w:left="360"/>
              <w:contextualSpacing w:val="0"/>
              <w:rPr>
                <w:rFonts w:ascii="Tahoma" w:hAnsi="Tahoma" w:cs="Tahoma"/>
                <w:sz w:val="24"/>
                <w:szCs w:val="24"/>
              </w:rPr>
            </w:pPr>
            <w:r w:rsidRPr="00B0740F">
              <w:rPr>
                <w:rFonts w:ascii="Tahoma" w:hAnsi="Tahoma" w:cs="Tahoma"/>
                <w:sz w:val="24"/>
                <w:szCs w:val="24"/>
                <w:highlight w:val="cyan"/>
              </w:rPr>
              <w:t xml:space="preserve">ΕΝΔΕΙΚΤΙΚΑ ΔΙΑΘΕΣΙΜΑ ΣΤΟΙΧΕΙΑ ΤΕΚΜΗΡΙΩΣΗΣ ΣΤΗΝ </w:t>
            </w:r>
            <w:r w:rsidR="00E62E28">
              <w:rPr>
                <w:rFonts w:ascii="Tahoma" w:hAnsi="Tahoma" w:cs="Tahoma"/>
                <w:sz w:val="24"/>
                <w:szCs w:val="24"/>
                <w:highlight w:val="cyan"/>
              </w:rPr>
              <w:t xml:space="preserve">ΗΛΕΚΤΡΟΝΙΚΗ </w:t>
            </w:r>
            <w:r w:rsidRPr="00B0740F">
              <w:rPr>
                <w:rFonts w:ascii="Tahoma" w:hAnsi="Tahoma" w:cs="Tahoma"/>
                <w:sz w:val="24"/>
                <w:szCs w:val="24"/>
                <w:highlight w:val="cyan"/>
              </w:rPr>
              <w:t>ΔΙΕΥΘΥΝΣΗ ΤΟΥ ΠΕΡΙΦΕΡΕΙΑΚΟΥ ΠΑΡΑΤΗΡΗΤΗΡΙΟΥ ΚΟΙΝΩΝΙΚΗΣ ΕΝΤΑΞΗΣ ΠΕΡΙΦΕΡΕΙΑΣ ΑΤΤΙΚΗΣ (έρευνες – μελέτες – στατιστικά δεδομένα και στοιχεία):</w:t>
            </w:r>
            <w:r w:rsidRPr="00B0740F">
              <w:rPr>
                <w:rFonts w:ascii="Tahoma" w:hAnsi="Tahoma" w:cs="Tahoma"/>
                <w:sz w:val="24"/>
                <w:szCs w:val="24"/>
              </w:rPr>
              <w:t xml:space="preserve"> </w:t>
            </w:r>
          </w:p>
          <w:p w14:paraId="0AA5E20B" w14:textId="77777777" w:rsidR="00C7034B" w:rsidRDefault="00C7034B" w:rsidP="00C7034B">
            <w:pPr>
              <w:pStyle w:val="a7"/>
              <w:spacing w:before="0" w:beforeAutospacing="0"/>
              <w:ind w:left="360"/>
              <w:contextualSpacing w:val="0"/>
              <w:rPr>
                <w:rFonts w:ascii="Tahoma" w:hAnsi="Tahoma" w:cs="Tahoma"/>
                <w:sz w:val="22"/>
                <w:szCs w:val="22"/>
              </w:rPr>
            </w:pPr>
          </w:p>
          <w:p w14:paraId="18DD7473" w14:textId="77777777" w:rsidR="00C7034B" w:rsidRPr="00B0740F" w:rsidRDefault="000377DB" w:rsidP="00C7034B">
            <w:pPr>
              <w:pStyle w:val="a7"/>
              <w:spacing w:before="0" w:beforeAutospacing="0"/>
              <w:ind w:left="360"/>
              <w:contextualSpacing w:val="0"/>
              <w:rPr>
                <w:rFonts w:ascii="Tahoma" w:hAnsi="Tahoma" w:cs="Tahoma"/>
                <w:sz w:val="22"/>
                <w:szCs w:val="22"/>
              </w:rPr>
            </w:pPr>
            <w:hyperlink r:id="rId9" w:history="1">
              <w:r w:rsidR="00C7034B" w:rsidRPr="00B0740F">
                <w:rPr>
                  <w:rStyle w:val="-"/>
                  <w:rFonts w:ascii="Tahoma" w:hAnsi="Tahoma" w:cs="Tahoma"/>
                  <w:sz w:val="22"/>
                  <w:szCs w:val="22"/>
                </w:rPr>
                <w:t>https://pepa.attica.gov.gr/etisies-ektheseis/</w:t>
              </w:r>
            </w:hyperlink>
          </w:p>
          <w:p w14:paraId="02C918F4" w14:textId="77777777" w:rsidR="00C7034B" w:rsidRPr="00B0740F" w:rsidRDefault="00C7034B" w:rsidP="00C7034B">
            <w:pPr>
              <w:pStyle w:val="a7"/>
              <w:spacing w:before="0" w:beforeAutospacing="0"/>
              <w:ind w:left="360"/>
              <w:contextualSpacing w:val="0"/>
              <w:rPr>
                <w:rFonts w:ascii="Tahoma" w:hAnsi="Tahoma" w:cs="Tahoma"/>
                <w:sz w:val="22"/>
                <w:szCs w:val="22"/>
              </w:rPr>
            </w:pPr>
          </w:p>
          <w:p w14:paraId="77CEEC74" w14:textId="77777777" w:rsidR="00C7034B" w:rsidRPr="00B0740F" w:rsidRDefault="000377DB" w:rsidP="00C7034B">
            <w:pPr>
              <w:pStyle w:val="a7"/>
              <w:spacing w:before="0" w:beforeAutospacing="0"/>
              <w:ind w:left="360"/>
              <w:contextualSpacing w:val="0"/>
              <w:rPr>
                <w:rFonts w:ascii="Tahoma" w:hAnsi="Tahoma" w:cs="Tahoma"/>
                <w:sz w:val="22"/>
                <w:szCs w:val="22"/>
              </w:rPr>
            </w:pPr>
            <w:hyperlink r:id="rId10" w:history="1">
              <w:r w:rsidR="00C7034B" w:rsidRPr="00B0740F">
                <w:rPr>
                  <w:rStyle w:val="-"/>
                  <w:rFonts w:ascii="Tahoma" w:hAnsi="Tahoma" w:cs="Tahoma"/>
                  <w:sz w:val="22"/>
                  <w:szCs w:val="22"/>
                </w:rPr>
                <w:t>https://pepa.attica.gov.gr/etisies-perifereiakes-ereynes-eisodimatos-kai-synthikon-diaviosis/</w:t>
              </w:r>
            </w:hyperlink>
          </w:p>
          <w:p w14:paraId="5852179A" w14:textId="77777777" w:rsidR="00C7034B" w:rsidRPr="00B0740F" w:rsidRDefault="00C7034B" w:rsidP="00C7034B">
            <w:pPr>
              <w:pStyle w:val="a7"/>
              <w:spacing w:before="0" w:beforeAutospacing="0"/>
              <w:ind w:left="360"/>
              <w:contextualSpacing w:val="0"/>
              <w:rPr>
                <w:rFonts w:ascii="Tahoma" w:hAnsi="Tahoma" w:cs="Tahoma"/>
                <w:sz w:val="22"/>
                <w:szCs w:val="22"/>
              </w:rPr>
            </w:pPr>
          </w:p>
          <w:p w14:paraId="60604A48" w14:textId="77777777" w:rsidR="00C7034B" w:rsidRPr="00B0740F" w:rsidRDefault="000377DB" w:rsidP="00C7034B">
            <w:pPr>
              <w:pStyle w:val="a7"/>
              <w:spacing w:before="0" w:beforeAutospacing="0"/>
              <w:ind w:left="360"/>
              <w:contextualSpacing w:val="0"/>
              <w:rPr>
                <w:rFonts w:ascii="Tahoma" w:hAnsi="Tahoma" w:cs="Tahoma"/>
                <w:sz w:val="22"/>
                <w:szCs w:val="22"/>
              </w:rPr>
            </w:pPr>
            <w:hyperlink r:id="rId11" w:history="1">
              <w:r w:rsidR="00C7034B" w:rsidRPr="00B0740F">
                <w:rPr>
                  <w:rStyle w:val="-"/>
                  <w:rFonts w:ascii="Tahoma" w:hAnsi="Tahoma" w:cs="Tahoma"/>
                  <w:sz w:val="22"/>
                  <w:szCs w:val="22"/>
                </w:rPr>
                <w:t>https://pepa.attica.gov.gr/ereynes-pedioy/</w:t>
              </w:r>
            </w:hyperlink>
          </w:p>
          <w:p w14:paraId="690E961A" w14:textId="77777777" w:rsidR="00C7034B" w:rsidRPr="00B0740F" w:rsidRDefault="00C7034B" w:rsidP="00C7034B">
            <w:pPr>
              <w:pStyle w:val="a7"/>
              <w:spacing w:before="0" w:beforeAutospacing="0"/>
              <w:ind w:left="360"/>
              <w:contextualSpacing w:val="0"/>
              <w:rPr>
                <w:rFonts w:ascii="Tahoma" w:hAnsi="Tahoma" w:cs="Tahoma"/>
                <w:sz w:val="22"/>
                <w:szCs w:val="22"/>
              </w:rPr>
            </w:pPr>
          </w:p>
          <w:p w14:paraId="6FA15D80" w14:textId="77777777" w:rsidR="00C7034B" w:rsidRPr="00B0740F" w:rsidRDefault="000377DB" w:rsidP="00C7034B">
            <w:pPr>
              <w:pStyle w:val="a7"/>
              <w:spacing w:before="0" w:beforeAutospacing="0"/>
              <w:ind w:left="360"/>
              <w:contextualSpacing w:val="0"/>
              <w:rPr>
                <w:rFonts w:ascii="Tahoma" w:hAnsi="Tahoma" w:cs="Tahoma"/>
                <w:sz w:val="22"/>
                <w:szCs w:val="22"/>
              </w:rPr>
            </w:pPr>
            <w:hyperlink r:id="rId12" w:history="1">
              <w:r w:rsidR="00C7034B" w:rsidRPr="00B0740F">
                <w:rPr>
                  <w:rStyle w:val="-"/>
                  <w:rFonts w:ascii="Tahoma" w:hAnsi="Tahoma" w:cs="Tahoma"/>
                  <w:sz w:val="22"/>
                  <w:szCs w:val="22"/>
                </w:rPr>
                <w:t>https://pepa.attica.gov.gr/deyterogeneis-ereynes/</w:t>
              </w:r>
            </w:hyperlink>
          </w:p>
          <w:p w14:paraId="1C8CF395" w14:textId="77777777" w:rsidR="00C7034B" w:rsidRPr="00C7034B" w:rsidRDefault="00C7034B" w:rsidP="00C7034B">
            <w:pPr>
              <w:pStyle w:val="a7"/>
              <w:spacing w:before="0" w:beforeAutospacing="0"/>
              <w:ind w:left="360"/>
              <w:contextualSpacing w:val="0"/>
              <w:rPr>
                <w:rFonts w:ascii="Tahoma" w:hAnsi="Tahoma" w:cs="Tahoma"/>
                <w:sz w:val="22"/>
                <w:szCs w:val="22"/>
              </w:rPr>
            </w:pPr>
          </w:p>
          <w:p w14:paraId="66696D2C" w14:textId="77777777" w:rsidR="00C7034B" w:rsidRPr="00C7034B" w:rsidRDefault="000377DB" w:rsidP="00C7034B">
            <w:pPr>
              <w:pStyle w:val="a7"/>
              <w:spacing w:before="0" w:beforeAutospacing="0"/>
              <w:ind w:left="360"/>
              <w:contextualSpacing w:val="0"/>
              <w:rPr>
                <w:rFonts w:ascii="Tahoma" w:hAnsi="Tahoma" w:cs="Tahoma"/>
                <w:sz w:val="22"/>
                <w:szCs w:val="22"/>
              </w:rPr>
            </w:pPr>
            <w:hyperlink r:id="rId13" w:history="1">
              <w:r w:rsidR="00C7034B" w:rsidRPr="00B0740F">
                <w:rPr>
                  <w:rStyle w:val="-"/>
                  <w:rFonts w:ascii="Tahoma" w:hAnsi="Tahoma" w:cs="Tahoma"/>
                  <w:sz w:val="22"/>
                  <w:szCs w:val="22"/>
                  <w:lang w:val="en-US"/>
                </w:rPr>
                <w:t>http</w:t>
              </w:r>
              <w:r w:rsidR="00C7034B" w:rsidRPr="00C7034B">
                <w:rPr>
                  <w:rStyle w:val="-"/>
                  <w:rFonts w:ascii="Tahoma" w:hAnsi="Tahoma" w:cs="Tahoma"/>
                  <w:sz w:val="22"/>
                  <w:szCs w:val="22"/>
                </w:rPr>
                <w:t>://</w:t>
              </w:r>
              <w:r w:rsidR="00C7034B" w:rsidRPr="00B0740F">
                <w:rPr>
                  <w:rStyle w:val="-"/>
                  <w:rFonts w:ascii="Tahoma" w:hAnsi="Tahoma" w:cs="Tahoma"/>
                  <w:sz w:val="22"/>
                  <w:szCs w:val="22"/>
                  <w:lang w:val="en-US"/>
                </w:rPr>
                <w:t>www</w:t>
              </w:r>
              <w:r w:rsidR="00C7034B" w:rsidRPr="00C7034B">
                <w:rPr>
                  <w:rStyle w:val="-"/>
                  <w:rFonts w:ascii="Tahoma" w:hAnsi="Tahoma" w:cs="Tahoma"/>
                  <w:sz w:val="22"/>
                  <w:szCs w:val="22"/>
                </w:rPr>
                <w:t>.</w:t>
              </w:r>
              <w:r w:rsidR="00C7034B" w:rsidRPr="00B0740F">
                <w:rPr>
                  <w:rStyle w:val="-"/>
                  <w:rFonts w:ascii="Tahoma" w:hAnsi="Tahoma" w:cs="Tahoma"/>
                  <w:sz w:val="22"/>
                  <w:szCs w:val="22"/>
                  <w:lang w:val="en-US"/>
                </w:rPr>
                <w:t>social</w:t>
              </w:r>
              <w:r w:rsidR="00C7034B" w:rsidRPr="00C7034B">
                <w:rPr>
                  <w:rStyle w:val="-"/>
                  <w:rFonts w:ascii="Tahoma" w:hAnsi="Tahoma" w:cs="Tahoma"/>
                  <w:sz w:val="22"/>
                  <w:szCs w:val="22"/>
                </w:rPr>
                <w:t>-</w:t>
              </w:r>
              <w:r w:rsidR="00C7034B" w:rsidRPr="00B0740F">
                <w:rPr>
                  <w:rStyle w:val="-"/>
                  <w:rFonts w:ascii="Tahoma" w:hAnsi="Tahoma" w:cs="Tahoma"/>
                  <w:sz w:val="22"/>
                  <w:szCs w:val="22"/>
                  <w:lang w:val="en-US"/>
                </w:rPr>
                <w:t>network</w:t>
              </w:r>
              <w:r w:rsidR="00C7034B" w:rsidRPr="00C7034B">
                <w:rPr>
                  <w:rStyle w:val="-"/>
                  <w:rFonts w:ascii="Tahoma" w:hAnsi="Tahoma" w:cs="Tahoma"/>
                  <w:sz w:val="22"/>
                  <w:szCs w:val="22"/>
                </w:rPr>
                <w:t>.</w:t>
              </w:r>
              <w:r w:rsidR="00C7034B" w:rsidRPr="00B0740F">
                <w:rPr>
                  <w:rStyle w:val="-"/>
                  <w:rFonts w:ascii="Tahoma" w:hAnsi="Tahoma" w:cs="Tahoma"/>
                  <w:sz w:val="22"/>
                  <w:szCs w:val="22"/>
                  <w:lang w:val="en-US"/>
                </w:rPr>
                <w:t>gr</w:t>
              </w:r>
              <w:r w:rsidR="00C7034B" w:rsidRPr="00C7034B">
                <w:rPr>
                  <w:rStyle w:val="-"/>
                  <w:rFonts w:ascii="Tahoma" w:hAnsi="Tahoma" w:cs="Tahoma"/>
                  <w:sz w:val="22"/>
                  <w:szCs w:val="22"/>
                </w:rPr>
                <w:t>/</w:t>
              </w:r>
              <w:r w:rsidR="00C7034B" w:rsidRPr="00B0740F">
                <w:rPr>
                  <w:rStyle w:val="-"/>
                  <w:rFonts w:ascii="Tahoma" w:hAnsi="Tahoma" w:cs="Tahoma"/>
                  <w:sz w:val="22"/>
                  <w:szCs w:val="22"/>
                  <w:lang w:val="en-US"/>
                </w:rPr>
                <w:t>page</w:t>
              </w:r>
              <w:r w:rsidR="00C7034B" w:rsidRPr="00C7034B">
                <w:rPr>
                  <w:rStyle w:val="-"/>
                  <w:rFonts w:ascii="Tahoma" w:hAnsi="Tahoma" w:cs="Tahoma"/>
                  <w:sz w:val="22"/>
                  <w:szCs w:val="22"/>
                </w:rPr>
                <w:t>/</w:t>
              </w:r>
              <w:proofErr w:type="spellStart"/>
              <w:r w:rsidR="00C7034B" w:rsidRPr="00B0740F">
                <w:rPr>
                  <w:rStyle w:val="-"/>
                  <w:rFonts w:ascii="Tahoma" w:hAnsi="Tahoma" w:cs="Tahoma"/>
                  <w:sz w:val="22"/>
                  <w:szCs w:val="22"/>
                  <w:lang w:val="en-US"/>
                </w:rPr>
                <w:t>anoihta</w:t>
              </w:r>
              <w:proofErr w:type="spellEnd"/>
              <w:r w:rsidR="00C7034B" w:rsidRPr="00C7034B">
                <w:rPr>
                  <w:rStyle w:val="-"/>
                  <w:rFonts w:ascii="Tahoma" w:hAnsi="Tahoma" w:cs="Tahoma"/>
                  <w:sz w:val="22"/>
                  <w:szCs w:val="22"/>
                </w:rPr>
                <w:t>-</w:t>
              </w:r>
              <w:proofErr w:type="spellStart"/>
              <w:r w:rsidR="00C7034B" w:rsidRPr="00B0740F">
                <w:rPr>
                  <w:rStyle w:val="-"/>
                  <w:rFonts w:ascii="Tahoma" w:hAnsi="Tahoma" w:cs="Tahoma"/>
                  <w:sz w:val="22"/>
                  <w:szCs w:val="22"/>
                  <w:lang w:val="en-US"/>
                </w:rPr>
                <w:t>dedomena</w:t>
              </w:r>
              <w:proofErr w:type="spellEnd"/>
            </w:hyperlink>
          </w:p>
          <w:p w14:paraId="758E2D36" w14:textId="77777777" w:rsidR="00C7034B" w:rsidRPr="00C7034B" w:rsidRDefault="00C7034B" w:rsidP="00C7034B">
            <w:pPr>
              <w:pStyle w:val="a7"/>
              <w:spacing w:before="0" w:beforeAutospacing="0"/>
              <w:ind w:left="360"/>
              <w:contextualSpacing w:val="0"/>
              <w:rPr>
                <w:rFonts w:ascii="Tahoma" w:hAnsi="Tahoma" w:cs="Tahoma"/>
                <w:sz w:val="22"/>
                <w:szCs w:val="22"/>
              </w:rPr>
            </w:pPr>
          </w:p>
          <w:p w14:paraId="6A6976F6" w14:textId="77777777" w:rsidR="00C7034B" w:rsidRPr="0057281E" w:rsidRDefault="000377DB" w:rsidP="00C7034B">
            <w:pPr>
              <w:pStyle w:val="a7"/>
              <w:spacing w:before="0" w:beforeAutospacing="0"/>
              <w:ind w:left="360"/>
              <w:contextualSpacing w:val="0"/>
              <w:rPr>
                <w:rFonts w:ascii="Tahoma" w:hAnsi="Tahoma" w:cs="Tahoma"/>
                <w:sz w:val="22"/>
                <w:szCs w:val="22"/>
              </w:rPr>
            </w:pPr>
            <w:hyperlink r:id="rId14" w:history="1">
              <w:r w:rsidR="00C7034B" w:rsidRPr="000D593B">
                <w:rPr>
                  <w:rStyle w:val="-"/>
                  <w:rFonts w:ascii="Tahoma" w:hAnsi="Tahoma" w:cs="Tahoma"/>
                  <w:sz w:val="22"/>
                  <w:szCs w:val="22"/>
                  <w:lang w:val="en-US"/>
                </w:rPr>
                <w:t>https</w:t>
              </w:r>
              <w:r w:rsidR="00C7034B" w:rsidRPr="0057281E">
                <w:rPr>
                  <w:rStyle w:val="-"/>
                  <w:rFonts w:ascii="Tahoma" w:hAnsi="Tahoma" w:cs="Tahoma"/>
                  <w:sz w:val="22"/>
                  <w:szCs w:val="22"/>
                </w:rPr>
                <w:t>://</w:t>
              </w:r>
              <w:r w:rsidR="00C7034B" w:rsidRPr="000D593B">
                <w:rPr>
                  <w:rStyle w:val="-"/>
                  <w:rFonts w:ascii="Tahoma" w:hAnsi="Tahoma" w:cs="Tahoma"/>
                  <w:sz w:val="22"/>
                  <w:szCs w:val="22"/>
                  <w:lang w:val="en-US"/>
                </w:rPr>
                <w:t>www</w:t>
              </w:r>
              <w:r w:rsidR="00C7034B" w:rsidRPr="0057281E">
                <w:rPr>
                  <w:rStyle w:val="-"/>
                  <w:rFonts w:ascii="Tahoma" w:hAnsi="Tahoma" w:cs="Tahoma"/>
                  <w:sz w:val="22"/>
                  <w:szCs w:val="22"/>
                </w:rPr>
                <w:t>.</w:t>
              </w:r>
              <w:proofErr w:type="spellStart"/>
              <w:r w:rsidR="00C7034B" w:rsidRPr="000D593B">
                <w:rPr>
                  <w:rStyle w:val="-"/>
                  <w:rFonts w:ascii="Tahoma" w:hAnsi="Tahoma" w:cs="Tahoma"/>
                  <w:sz w:val="22"/>
                  <w:szCs w:val="22"/>
                  <w:lang w:val="en-US"/>
                </w:rPr>
                <w:t>socialattica</w:t>
              </w:r>
              <w:proofErr w:type="spellEnd"/>
              <w:r w:rsidR="00C7034B" w:rsidRPr="0057281E">
                <w:rPr>
                  <w:rStyle w:val="-"/>
                  <w:rFonts w:ascii="Tahoma" w:hAnsi="Tahoma" w:cs="Tahoma"/>
                  <w:sz w:val="22"/>
                  <w:szCs w:val="22"/>
                </w:rPr>
                <w:t>.</w:t>
              </w:r>
              <w:r w:rsidR="00C7034B" w:rsidRPr="000D593B">
                <w:rPr>
                  <w:rStyle w:val="-"/>
                  <w:rFonts w:ascii="Tahoma" w:hAnsi="Tahoma" w:cs="Tahoma"/>
                  <w:sz w:val="22"/>
                  <w:szCs w:val="22"/>
                  <w:lang w:val="en-US"/>
                </w:rPr>
                <w:t>gr</w:t>
              </w:r>
              <w:r w:rsidR="00C7034B" w:rsidRPr="0057281E">
                <w:rPr>
                  <w:rStyle w:val="-"/>
                  <w:rFonts w:ascii="Tahoma" w:hAnsi="Tahoma" w:cs="Tahoma"/>
                  <w:sz w:val="22"/>
                  <w:szCs w:val="22"/>
                </w:rPr>
                <w:t>/</w:t>
              </w:r>
            </w:hyperlink>
          </w:p>
          <w:p w14:paraId="32AF30A6" w14:textId="77777777" w:rsidR="00B60A84" w:rsidRDefault="00B60A84" w:rsidP="00FF2660">
            <w:pPr>
              <w:pStyle w:val="a7"/>
              <w:spacing w:before="0" w:beforeAutospacing="0"/>
              <w:ind w:left="360"/>
              <w:contextualSpacing w:val="0"/>
              <w:rPr>
                <w:rFonts w:ascii="Calibri" w:eastAsiaTheme="minorHAnsi" w:hAnsi="Calibri" w:cs="Calibri"/>
                <w:sz w:val="22"/>
                <w:szCs w:val="22"/>
                <w:lang w:eastAsia="en-US" w:bidi="he-IL"/>
              </w:rPr>
            </w:pPr>
          </w:p>
          <w:p w14:paraId="49B414E5" w14:textId="77777777" w:rsidR="00B60A84" w:rsidRDefault="00B60A84" w:rsidP="00FF2660">
            <w:pPr>
              <w:pStyle w:val="a7"/>
              <w:spacing w:before="0" w:beforeAutospacing="0"/>
              <w:ind w:left="360"/>
              <w:contextualSpacing w:val="0"/>
              <w:rPr>
                <w:rFonts w:ascii="MyriadPro-Regular" w:eastAsiaTheme="minorHAnsi" w:hAnsi="MyriadPro-Regular" w:cs="MyriadPro-Regular"/>
                <w:sz w:val="20"/>
                <w:szCs w:val="20"/>
                <w:lang w:eastAsia="en-US" w:bidi="he-IL"/>
              </w:rPr>
            </w:pPr>
          </w:p>
          <w:p w14:paraId="7F313C68" w14:textId="77777777" w:rsidR="00A54AFD" w:rsidRPr="00B60A84" w:rsidRDefault="00A54AFD" w:rsidP="00B60A84">
            <w:pPr>
              <w:spacing w:before="0" w:beforeAutospacing="0"/>
              <w:rPr>
                <w:rFonts w:ascii="Tahoma" w:hAnsi="Tahoma" w:cs="Tahoma"/>
              </w:rPr>
            </w:pPr>
          </w:p>
        </w:tc>
      </w:tr>
      <w:tr w:rsidR="00B65498" w:rsidRPr="004E6562" w14:paraId="39C30C64" w14:textId="77777777" w:rsidTr="00A54AFD">
        <w:trPr>
          <w:trHeight w:val="804"/>
          <w:jc w:val="center"/>
        </w:trPr>
        <w:tc>
          <w:tcPr>
            <w:tcW w:w="9792" w:type="dxa"/>
          </w:tcPr>
          <w:p w14:paraId="51399327" w14:textId="77777777" w:rsidR="005E29E2" w:rsidRDefault="001F508A" w:rsidP="005E29E2">
            <w:pPr>
              <w:pStyle w:val="a7"/>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2DAB8021" w14:textId="77777777" w:rsidR="005E29E2" w:rsidRDefault="005E29E2" w:rsidP="005E29E2">
            <w:pPr>
              <w:pStyle w:val="a7"/>
              <w:spacing w:before="0" w:beforeAutospacing="0"/>
              <w:ind w:left="360"/>
              <w:contextualSpacing w:val="0"/>
              <w:rPr>
                <w:rFonts w:ascii="Tahoma" w:hAnsi="Tahoma" w:cs="Tahoma"/>
                <w:i/>
              </w:rPr>
            </w:pPr>
          </w:p>
          <w:p w14:paraId="3E1EE456" w14:textId="00ED0D75" w:rsidR="00A54AFD" w:rsidRDefault="00896250" w:rsidP="00896250">
            <w:pPr>
              <w:pStyle w:val="a7"/>
              <w:spacing w:before="0" w:beforeAutospacing="0"/>
              <w:ind w:left="360"/>
              <w:contextualSpacing w:val="0"/>
              <w:rPr>
                <w:rFonts w:ascii="Tahoma" w:hAnsi="Tahoma" w:cs="Tahoma"/>
              </w:rPr>
            </w:pPr>
            <w:r w:rsidRPr="00896250">
              <w:rPr>
                <w:rFonts w:ascii="MyriadPro-Regular" w:eastAsiaTheme="minorHAnsi" w:hAnsi="MyriadPro-Regular" w:cs="MyriadPro-Regular"/>
                <w:sz w:val="20"/>
                <w:szCs w:val="20"/>
                <w:lang w:eastAsia="en-US" w:bidi="he-IL"/>
              </w:rPr>
              <w:t>Ουδέτερη συμβολή στην Πράξη</w:t>
            </w:r>
            <w:r>
              <w:rPr>
                <w:rFonts w:ascii="MyriadPro-Regular" w:eastAsiaTheme="minorHAnsi" w:hAnsi="MyriadPro-Regular" w:cs="MyriadPro-Regular"/>
                <w:sz w:val="20"/>
                <w:szCs w:val="20"/>
                <w:lang w:eastAsia="en-US" w:bidi="he-IL"/>
              </w:rPr>
              <w:t>.</w:t>
            </w:r>
            <w:r w:rsidRPr="00896250">
              <w:rPr>
                <w:rFonts w:ascii="MyriadPro-Regular" w:eastAsiaTheme="minorHAnsi" w:hAnsi="MyriadPro-Regular" w:cs="MyriadPro-Regular"/>
                <w:sz w:val="20"/>
                <w:szCs w:val="20"/>
                <w:lang w:eastAsia="en-US" w:bidi="he-IL"/>
              </w:rPr>
              <w:t xml:space="preserve"> </w:t>
            </w:r>
          </w:p>
          <w:p w14:paraId="0717DE97" w14:textId="50CE8486" w:rsidR="00896250" w:rsidRPr="00A54AFD" w:rsidRDefault="00896250" w:rsidP="00896250">
            <w:pPr>
              <w:pStyle w:val="a7"/>
              <w:spacing w:before="0" w:beforeAutospacing="0"/>
              <w:ind w:left="360"/>
              <w:contextualSpacing w:val="0"/>
              <w:rPr>
                <w:rFonts w:ascii="Tahoma" w:hAnsi="Tahoma" w:cs="Tahoma"/>
              </w:rPr>
            </w:pPr>
          </w:p>
        </w:tc>
      </w:tr>
      <w:tr w:rsidR="00B65498" w:rsidRPr="004E6562" w14:paraId="63F46FC5" w14:textId="77777777" w:rsidTr="00A54AFD">
        <w:trPr>
          <w:trHeight w:val="804"/>
          <w:jc w:val="center"/>
        </w:trPr>
        <w:tc>
          <w:tcPr>
            <w:tcW w:w="9792" w:type="dxa"/>
          </w:tcPr>
          <w:p w14:paraId="1CD9A59D" w14:textId="77777777" w:rsidR="00EB1018" w:rsidRDefault="00B65498" w:rsidP="00EB1018">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4B8D1040" w14:textId="77777777" w:rsidR="00EB1018" w:rsidRDefault="00EB1018" w:rsidP="00EB1018">
            <w:pPr>
              <w:pStyle w:val="a7"/>
              <w:spacing w:before="0" w:beforeAutospacing="0"/>
              <w:ind w:left="360"/>
              <w:contextualSpacing w:val="0"/>
              <w:rPr>
                <w:rFonts w:ascii="MyriadPro-Regular" w:hAnsi="MyriadPro-Regular" w:cs="MyriadPro-Regular"/>
                <w:lang w:bidi="he-IL"/>
              </w:rPr>
            </w:pPr>
          </w:p>
          <w:p w14:paraId="65C5A105" w14:textId="44E03632" w:rsidR="00A54AFD" w:rsidRPr="00E62E28" w:rsidRDefault="005E29E2" w:rsidP="00E62E28">
            <w:pPr>
              <w:pStyle w:val="Default"/>
              <w:rPr>
                <w:rFonts w:ascii="MyriadPro-Regular" w:eastAsiaTheme="minorHAnsi" w:hAnsi="MyriadPro-Regular" w:cs="MyriadPro-Regular"/>
                <w:color w:val="auto"/>
                <w:sz w:val="20"/>
                <w:szCs w:val="20"/>
                <w:lang w:eastAsia="en-US" w:bidi="he-IL"/>
              </w:rPr>
            </w:pPr>
            <w:r w:rsidRPr="00E62E28">
              <w:rPr>
                <w:rFonts w:ascii="MyriadPro-Regular" w:eastAsiaTheme="minorHAnsi" w:hAnsi="MyriadPro-Regular" w:cs="MyriadPro-Regular"/>
                <w:color w:val="auto"/>
                <w:sz w:val="20"/>
                <w:szCs w:val="20"/>
                <w:lang w:eastAsia="en-US" w:bidi="he-IL"/>
              </w:rPr>
              <w:t xml:space="preserve">Η συνέχιση της λειτουργίας </w:t>
            </w:r>
            <w:r w:rsidR="00E62E28" w:rsidRPr="00E62E28">
              <w:rPr>
                <w:rFonts w:ascii="MyriadPro-Regular" w:eastAsiaTheme="minorHAnsi" w:hAnsi="MyriadPro-Regular" w:cs="MyriadPro-Regular"/>
                <w:color w:val="auto"/>
                <w:sz w:val="20"/>
                <w:szCs w:val="20"/>
                <w:lang w:eastAsia="en-US" w:bidi="he-IL"/>
              </w:rPr>
              <w:t xml:space="preserve">της Δομής Παροχής Βασικών Αγαθών </w:t>
            </w:r>
            <w:r w:rsidRPr="00E62E28">
              <w:rPr>
                <w:rFonts w:ascii="MyriadPro-Regular" w:eastAsiaTheme="minorHAnsi" w:hAnsi="MyriadPro-Regular" w:cs="MyriadPro-Regular"/>
                <w:color w:val="auto"/>
                <w:sz w:val="20"/>
                <w:szCs w:val="20"/>
                <w:lang w:eastAsia="en-US" w:bidi="he-IL"/>
              </w:rPr>
              <w:t>στην περίοδο προγραμματισμού ΕΣΠΑ 2021 -2027, του Ε.Π. «Αττική 2021 – 2027» (</w:t>
            </w:r>
            <w:r w:rsidR="00E62E28" w:rsidRPr="00E62E28">
              <w:rPr>
                <w:rFonts w:ascii="MyriadPro-Regular" w:eastAsiaTheme="minorHAnsi" w:hAnsi="MyriadPro-Regular" w:cs="MyriadPro-Regular"/>
                <w:color w:val="auto"/>
                <w:sz w:val="20"/>
                <w:szCs w:val="20"/>
                <w:lang w:eastAsia="en-US" w:bidi="he-IL"/>
              </w:rPr>
              <w:t xml:space="preserve">Δράση 4.11.6.1.1.- Συνέχιση Δομών Παροχής Βασικών Αγαθών: Κοινωνικό Παντοπωλείο, Παροχή Συσσιτίου, Κοινωνικό Φαρμακείο, Ειδικός Στόχος ESO4.11 - Ισότιμη πρόσβαση σε ποιοτικές κοινωνικές και υγειονομικές υπηρεσίες, </w:t>
            </w:r>
            <w:r w:rsidRPr="00E62E28">
              <w:rPr>
                <w:rFonts w:ascii="MyriadPro-Regular" w:eastAsiaTheme="minorHAnsi" w:hAnsi="MyriadPro-Regular" w:cs="MyriadPro-Regular"/>
                <w:color w:val="auto"/>
                <w:sz w:val="20"/>
                <w:szCs w:val="20"/>
                <w:lang w:eastAsia="en-US" w:bidi="he-IL"/>
              </w:rPr>
              <w:t xml:space="preserve">του Στόχου Πολιτικής 04 - Μια πιο κοινωνική και χωρίς αποκλεισμούς Ευρώπη μέσω της υλοποίησης του ευρωπαϊκού πυλώνα κοινωνικών δικαιωμάτων)  </w:t>
            </w:r>
            <w:r w:rsidR="00EB1018" w:rsidRPr="00E62E28">
              <w:rPr>
                <w:rFonts w:ascii="MyriadPro-Regular" w:eastAsiaTheme="minorHAnsi" w:hAnsi="MyriadPro-Regular" w:cs="MyriadPro-Regular"/>
                <w:color w:val="auto"/>
                <w:sz w:val="20"/>
                <w:szCs w:val="20"/>
                <w:lang w:eastAsia="en-US" w:bidi="he-IL"/>
              </w:rPr>
              <w:t>συνεισφέρει</w:t>
            </w:r>
            <w:r w:rsidRPr="00E62E28">
              <w:rPr>
                <w:rFonts w:ascii="MyriadPro-Regular" w:eastAsiaTheme="minorHAnsi" w:hAnsi="MyriadPro-Regular" w:cs="MyriadPro-Regular"/>
                <w:color w:val="auto"/>
                <w:sz w:val="20"/>
                <w:szCs w:val="20"/>
                <w:lang w:eastAsia="en-US" w:bidi="he-IL"/>
              </w:rPr>
              <w:t xml:space="preserve"> μεταξύ άλλων: </w:t>
            </w:r>
            <w:r w:rsidR="00EB1018" w:rsidRPr="00E62E28">
              <w:rPr>
                <w:rFonts w:ascii="MyriadPro-Regular" w:eastAsiaTheme="minorHAnsi" w:hAnsi="MyriadPro-Regular" w:cs="MyriadPro-Regular"/>
                <w:color w:val="auto"/>
                <w:sz w:val="20"/>
                <w:szCs w:val="20"/>
                <w:lang w:eastAsia="en-US" w:bidi="he-IL"/>
              </w:rPr>
              <w:t xml:space="preserve">στον Ευρωπαϊκό Πυλώνα Κοινωνικών Δικαιωμάτων για την προώθηση της υγείας &amp; διασφάλιση φροντίδας, για την οικοδόμηση μιας Ένωσης ισότητας &amp; για μια ζωή με αξιοπρέπεια &amp; την κοινωνική προστασία κατάλληλη για τον νέο κόσμο. </w:t>
            </w:r>
          </w:p>
          <w:p w14:paraId="69BF1E25" w14:textId="77777777" w:rsidR="00A54AFD" w:rsidRPr="00A54AFD" w:rsidRDefault="00A54AFD" w:rsidP="00976554">
            <w:pPr>
              <w:spacing w:before="0" w:beforeAutospacing="0"/>
              <w:rPr>
                <w:rFonts w:ascii="Tahoma" w:hAnsi="Tahoma" w:cs="Tahoma"/>
              </w:rPr>
            </w:pPr>
          </w:p>
        </w:tc>
      </w:tr>
      <w:tr w:rsidR="00B65498" w:rsidRPr="00CB4E7F" w14:paraId="0CBA6D93" w14:textId="77777777" w:rsidTr="00A54AFD">
        <w:trPr>
          <w:trHeight w:val="479"/>
          <w:jc w:val="center"/>
        </w:trPr>
        <w:tc>
          <w:tcPr>
            <w:tcW w:w="9792" w:type="dxa"/>
          </w:tcPr>
          <w:p w14:paraId="5579AD9C" w14:textId="77777777" w:rsidR="00FF4356" w:rsidRDefault="00B65498" w:rsidP="00FF4356">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60042DC6" w14:textId="77777777" w:rsidR="00FF4356" w:rsidRDefault="00FF4356" w:rsidP="00FF4356">
            <w:pPr>
              <w:pStyle w:val="a7"/>
              <w:spacing w:before="0" w:beforeAutospacing="0"/>
              <w:ind w:left="360"/>
              <w:contextualSpacing w:val="0"/>
              <w:rPr>
                <w:rFonts w:ascii="MyriadPro-Regular" w:hAnsi="MyriadPro-Regular" w:cs="MyriadPro-Regular"/>
                <w:lang w:bidi="he-IL"/>
              </w:rPr>
            </w:pPr>
          </w:p>
          <w:p w14:paraId="38217352" w14:textId="42909062" w:rsidR="00E62E28" w:rsidRDefault="00EB1018" w:rsidP="0005435A">
            <w:pPr>
              <w:pStyle w:val="a7"/>
              <w:spacing w:before="0" w:beforeAutospacing="0"/>
              <w:ind w:left="360"/>
              <w:contextualSpacing w:val="0"/>
              <w:rPr>
                <w:rFonts w:ascii="MyriadPro-Regular" w:eastAsiaTheme="minorHAnsi" w:hAnsi="MyriadPro-Regular" w:cs="MyriadPro-Regular"/>
                <w:sz w:val="20"/>
                <w:szCs w:val="20"/>
                <w:lang w:eastAsia="en-US" w:bidi="he-IL"/>
              </w:rPr>
            </w:pPr>
            <w:r w:rsidRPr="00FF4356">
              <w:rPr>
                <w:rFonts w:ascii="MyriadPro-Regular" w:eastAsiaTheme="minorHAnsi" w:hAnsi="MyriadPro-Regular" w:cs="MyriadPro-Regular"/>
                <w:sz w:val="20"/>
                <w:szCs w:val="20"/>
                <w:lang w:eastAsia="en-US" w:bidi="he-IL"/>
              </w:rPr>
              <w:lastRenderedPageBreak/>
              <w:t xml:space="preserve">Τα </w:t>
            </w:r>
            <w:r w:rsidR="00E62E28">
              <w:rPr>
                <w:rFonts w:ascii="MyriadPro-Regular" w:eastAsiaTheme="minorHAnsi" w:hAnsi="MyriadPro-Regular" w:cs="MyriadPro-Regular"/>
                <w:sz w:val="20"/>
                <w:szCs w:val="20"/>
                <w:lang w:eastAsia="en-US" w:bidi="he-IL"/>
              </w:rPr>
              <w:t>αναμενόμενα οφέλη έχουν άμεση σχέση</w:t>
            </w:r>
            <w:r w:rsidR="0005435A">
              <w:rPr>
                <w:rFonts w:ascii="MyriadPro-Regular" w:eastAsiaTheme="minorHAnsi" w:hAnsi="MyriadPro-Regular" w:cs="MyriadPro-Regular"/>
                <w:sz w:val="20"/>
                <w:szCs w:val="20"/>
                <w:lang w:eastAsia="en-US" w:bidi="he-IL"/>
              </w:rPr>
              <w:t xml:space="preserve"> με τις υπηρεσίες </w:t>
            </w:r>
            <w:r w:rsidR="00E62E28" w:rsidRPr="0005435A">
              <w:rPr>
                <w:rFonts w:ascii="MyriadPro-Regular" w:eastAsiaTheme="minorHAnsi" w:hAnsi="MyriadPro-Regular" w:cs="MyriadPro-Regular"/>
                <w:sz w:val="20"/>
                <w:szCs w:val="20"/>
                <w:lang w:eastAsia="en-US" w:bidi="he-IL"/>
              </w:rPr>
              <w:t>που παρέχ</w:t>
            </w:r>
            <w:r w:rsidR="0005435A">
              <w:rPr>
                <w:rFonts w:ascii="MyriadPro-Regular" w:eastAsiaTheme="minorHAnsi" w:hAnsi="MyriadPro-Regular" w:cs="MyriadPro-Regular"/>
                <w:sz w:val="20"/>
                <w:szCs w:val="20"/>
                <w:lang w:eastAsia="en-US" w:bidi="he-IL"/>
              </w:rPr>
              <w:t>ει η Δ</w:t>
            </w:r>
            <w:r w:rsidR="00E62E28" w:rsidRPr="0005435A">
              <w:rPr>
                <w:rFonts w:ascii="MyriadPro-Regular" w:eastAsiaTheme="minorHAnsi" w:hAnsi="MyriadPro-Regular" w:cs="MyriadPro-Regular"/>
                <w:sz w:val="20"/>
                <w:szCs w:val="20"/>
                <w:lang w:eastAsia="en-US" w:bidi="he-IL"/>
              </w:rPr>
              <w:t>ομ</w:t>
            </w:r>
            <w:r w:rsidR="0005435A">
              <w:rPr>
                <w:rFonts w:ascii="MyriadPro-Regular" w:eastAsiaTheme="minorHAnsi" w:hAnsi="MyriadPro-Regular" w:cs="MyriadPro-Regular"/>
                <w:sz w:val="20"/>
                <w:szCs w:val="20"/>
                <w:lang w:eastAsia="en-US" w:bidi="he-IL"/>
              </w:rPr>
              <w:t>ή Π</w:t>
            </w:r>
            <w:r w:rsidR="00E62E28" w:rsidRPr="0005435A">
              <w:rPr>
                <w:rFonts w:ascii="MyriadPro-Regular" w:eastAsiaTheme="minorHAnsi" w:hAnsi="MyriadPro-Regular" w:cs="MyriadPro-Regular"/>
                <w:sz w:val="20"/>
                <w:szCs w:val="20"/>
                <w:lang w:eastAsia="en-US" w:bidi="he-IL"/>
              </w:rPr>
              <w:t xml:space="preserve">αροχής </w:t>
            </w:r>
            <w:r w:rsidR="0005435A">
              <w:rPr>
                <w:rFonts w:ascii="MyriadPro-Regular" w:eastAsiaTheme="minorHAnsi" w:hAnsi="MyriadPro-Regular" w:cs="MyriadPro-Regular"/>
                <w:sz w:val="20"/>
                <w:szCs w:val="20"/>
                <w:lang w:eastAsia="en-US" w:bidi="he-IL"/>
              </w:rPr>
              <w:t>Β</w:t>
            </w:r>
            <w:r w:rsidR="00E62E28" w:rsidRPr="0005435A">
              <w:rPr>
                <w:rFonts w:ascii="MyriadPro-Regular" w:eastAsiaTheme="minorHAnsi" w:hAnsi="MyriadPro-Regular" w:cs="MyriadPro-Regular"/>
                <w:sz w:val="20"/>
                <w:szCs w:val="20"/>
                <w:lang w:eastAsia="en-US" w:bidi="he-IL"/>
              </w:rPr>
              <w:t xml:space="preserve">ασικών </w:t>
            </w:r>
            <w:r w:rsidR="0005435A">
              <w:rPr>
                <w:rFonts w:ascii="MyriadPro-Regular" w:eastAsiaTheme="minorHAnsi" w:hAnsi="MyriadPro-Regular" w:cs="MyriadPro-Regular"/>
                <w:sz w:val="20"/>
                <w:szCs w:val="20"/>
                <w:lang w:eastAsia="en-US" w:bidi="he-IL"/>
              </w:rPr>
              <w:t>Α</w:t>
            </w:r>
            <w:r w:rsidR="00E62E28" w:rsidRPr="0005435A">
              <w:rPr>
                <w:rFonts w:ascii="MyriadPro-Regular" w:eastAsiaTheme="minorHAnsi" w:hAnsi="MyriadPro-Regular" w:cs="MyriadPro-Regular"/>
                <w:sz w:val="20"/>
                <w:szCs w:val="20"/>
                <w:lang w:eastAsia="en-US" w:bidi="he-IL"/>
              </w:rPr>
              <w:t xml:space="preserve">γαθών </w:t>
            </w:r>
            <w:r w:rsidR="0005435A">
              <w:rPr>
                <w:rFonts w:ascii="MyriadPro-Regular" w:eastAsiaTheme="minorHAnsi" w:hAnsi="MyriadPro-Regular" w:cs="MyriadPro-Regular"/>
                <w:sz w:val="20"/>
                <w:szCs w:val="20"/>
                <w:lang w:eastAsia="en-US" w:bidi="he-IL"/>
              </w:rPr>
              <w:t>σε</w:t>
            </w:r>
            <w:r w:rsidR="00E62E28" w:rsidRPr="0005435A">
              <w:rPr>
                <w:rFonts w:ascii="MyriadPro-Regular" w:eastAsiaTheme="minorHAnsi" w:hAnsi="MyriadPro-Regular" w:cs="MyriadPro-Regular"/>
                <w:sz w:val="20"/>
                <w:szCs w:val="20"/>
                <w:lang w:eastAsia="en-US" w:bidi="he-IL"/>
              </w:rPr>
              <w:t xml:space="preserve"> άτομα/νοικοκυριά που διαμένουν στον Δήμο</w:t>
            </w:r>
            <w:r w:rsidR="0005435A">
              <w:rPr>
                <w:rFonts w:ascii="MyriadPro-Regular" w:eastAsiaTheme="minorHAnsi" w:hAnsi="MyriadPro-Regular" w:cs="MyriadPro-Regular"/>
                <w:sz w:val="20"/>
                <w:szCs w:val="20"/>
                <w:lang w:eastAsia="en-US" w:bidi="he-IL"/>
              </w:rPr>
              <w:t xml:space="preserve"> </w:t>
            </w:r>
            <w:r w:rsidR="0046282F">
              <w:rPr>
                <w:rFonts w:ascii="Arial" w:eastAsiaTheme="minorHAnsi" w:hAnsi="Arial" w:cs="Arial"/>
                <w:sz w:val="18"/>
                <w:szCs w:val="18"/>
                <w:highlight w:val="yellow"/>
                <w:lang w:eastAsia="en-US" w:bidi="he-IL"/>
              </w:rPr>
              <w:t>…….</w:t>
            </w:r>
            <w:r w:rsidR="00E62E28" w:rsidRPr="0005435A">
              <w:rPr>
                <w:rFonts w:ascii="MyriadPro-Regular" w:eastAsiaTheme="minorHAnsi" w:hAnsi="MyriadPro-Regular" w:cs="MyriadPro-Regular"/>
                <w:sz w:val="20"/>
                <w:szCs w:val="20"/>
                <w:lang w:eastAsia="en-US" w:bidi="he-IL"/>
              </w:rPr>
              <w:t>, τα οποία βάσει κριτηρίων και σχετικών αποδεικτικών στοιχείων, διαβιούν σε συνθήκες ακραίας φτώχειας ή διατρέχουν κίνδυνο φτώχειας ή κοινωνικού αποκλεισμού (π.χ. ωφελούμενοι του Προγράμματος «Ελάχιστο Εγγυημένο Εισόδημα», ωφελούμενοι της ΕΣΒΥΣ, ανασφάλιστα άτομα με πολύ χαμηλό ετήσιο εισόδημα, κλπ.), καθώς και οι νόμιμα διαμένοντες μετανάστες και οι δικαιούχοι/αιτούντες διεθνούς και προσωρινής προστασίας.</w:t>
            </w:r>
          </w:p>
          <w:p w14:paraId="0A703BCA" w14:textId="77777777" w:rsidR="0005435A" w:rsidRPr="0005435A" w:rsidRDefault="0005435A" w:rsidP="0005435A">
            <w:pPr>
              <w:pStyle w:val="a7"/>
              <w:spacing w:before="0" w:beforeAutospacing="0"/>
              <w:ind w:left="360"/>
              <w:contextualSpacing w:val="0"/>
              <w:rPr>
                <w:rFonts w:ascii="MyriadPro-Regular" w:eastAsiaTheme="minorHAnsi" w:hAnsi="MyriadPro-Regular" w:cs="MyriadPro-Regular"/>
                <w:sz w:val="20"/>
                <w:szCs w:val="20"/>
                <w:lang w:eastAsia="en-US" w:bidi="he-IL"/>
              </w:rPr>
            </w:pPr>
          </w:p>
          <w:p w14:paraId="1D2A0B24" w14:textId="53443A76" w:rsidR="00C11735" w:rsidRDefault="00C11735" w:rsidP="00FF3A2D">
            <w:pPr>
              <w:pStyle w:val="a7"/>
              <w:spacing w:before="0" w:beforeAutospacing="0"/>
              <w:ind w:left="360"/>
              <w:contextualSpacing w:val="0"/>
              <w:rPr>
                <w:rFonts w:ascii="Arial" w:eastAsiaTheme="minorHAnsi" w:hAnsi="Arial" w:cs="Arial"/>
                <w:color w:val="000000"/>
                <w:sz w:val="18"/>
                <w:szCs w:val="18"/>
                <w:lang w:eastAsia="en-US" w:bidi="he-IL"/>
              </w:rPr>
            </w:pPr>
            <w:r w:rsidRPr="00FF4356">
              <w:rPr>
                <w:rFonts w:ascii="Arial" w:eastAsiaTheme="minorHAnsi" w:hAnsi="Arial" w:cs="Arial"/>
                <w:color w:val="000000"/>
                <w:sz w:val="18"/>
                <w:szCs w:val="18"/>
                <w:lang w:eastAsia="en-US" w:bidi="he-IL"/>
              </w:rPr>
              <w:t>Ο ωφελούμενος πληθυσμός (</w:t>
            </w:r>
            <w:r w:rsidRPr="00FF3A2D">
              <w:rPr>
                <w:rFonts w:ascii="Arial" w:eastAsiaTheme="minorHAnsi" w:hAnsi="Arial" w:cs="Arial"/>
                <w:color w:val="000000"/>
                <w:sz w:val="18"/>
                <w:szCs w:val="18"/>
                <w:highlight w:val="yellow"/>
                <w:lang w:eastAsia="en-US" w:bidi="he-IL"/>
              </w:rPr>
              <w:t>μοναδικοί ωφελούμενοι που έχουν εξυπηρετηθεί έως σήμερα)</w:t>
            </w:r>
            <w:r w:rsidRPr="00FF4356">
              <w:rPr>
                <w:rFonts w:ascii="Arial" w:eastAsiaTheme="minorHAnsi" w:hAnsi="Arial" w:cs="Arial"/>
                <w:color w:val="000000"/>
                <w:sz w:val="18"/>
                <w:szCs w:val="18"/>
                <w:lang w:eastAsia="en-US" w:bidi="he-IL"/>
              </w:rPr>
              <w:t xml:space="preserve"> ανέρχεται σε </w:t>
            </w:r>
            <w:r w:rsidR="0046282F">
              <w:rPr>
                <w:rFonts w:ascii="Arial" w:eastAsiaTheme="minorHAnsi" w:hAnsi="Arial" w:cs="Arial"/>
                <w:color w:val="000000"/>
                <w:sz w:val="18"/>
                <w:szCs w:val="18"/>
                <w:highlight w:val="yellow"/>
                <w:lang w:eastAsia="en-US" w:bidi="he-IL"/>
              </w:rPr>
              <w:t>………….</w:t>
            </w:r>
            <w:r w:rsidR="0046282F">
              <w:rPr>
                <w:rFonts w:ascii="Arial" w:eastAsiaTheme="minorHAnsi" w:hAnsi="Arial" w:cs="Arial"/>
                <w:color w:val="000000"/>
                <w:sz w:val="18"/>
                <w:szCs w:val="18"/>
                <w:lang w:eastAsia="en-US" w:bidi="he-IL"/>
              </w:rPr>
              <w:t>άτομα.</w:t>
            </w:r>
          </w:p>
          <w:p w14:paraId="626DEED2" w14:textId="3971457B" w:rsidR="00CB4E7F" w:rsidRDefault="00CB4E7F" w:rsidP="00FF4356">
            <w:pPr>
              <w:pStyle w:val="a7"/>
              <w:spacing w:before="0" w:beforeAutospacing="0"/>
              <w:ind w:left="360"/>
              <w:contextualSpacing w:val="0"/>
              <w:rPr>
                <w:rFonts w:ascii="Arial" w:eastAsiaTheme="minorHAnsi" w:hAnsi="Arial" w:cs="Arial"/>
                <w:color w:val="000000"/>
                <w:sz w:val="18"/>
                <w:szCs w:val="18"/>
                <w:lang w:eastAsia="en-US" w:bidi="he-IL"/>
              </w:rPr>
            </w:pPr>
          </w:p>
          <w:p w14:paraId="4B6AE541" w14:textId="2437AE48" w:rsidR="00CB4E7F" w:rsidRPr="00CB4E7F" w:rsidRDefault="00CB4E7F" w:rsidP="00FF4356">
            <w:pPr>
              <w:pStyle w:val="a7"/>
              <w:spacing w:before="0" w:beforeAutospacing="0"/>
              <w:ind w:left="360"/>
              <w:contextualSpacing w:val="0"/>
              <w:rPr>
                <w:rFonts w:ascii="Arial" w:eastAsiaTheme="minorHAnsi" w:hAnsi="Arial" w:cs="Arial"/>
                <w:b/>
                <w:bCs/>
                <w:color w:val="000000"/>
                <w:sz w:val="18"/>
                <w:szCs w:val="18"/>
                <w:u w:val="single"/>
                <w:lang w:eastAsia="en-US" w:bidi="he-IL"/>
              </w:rPr>
            </w:pPr>
            <w:r w:rsidRPr="00CB4E7F">
              <w:rPr>
                <w:rFonts w:ascii="Arial" w:eastAsiaTheme="minorHAnsi" w:hAnsi="Arial" w:cs="Arial"/>
                <w:b/>
                <w:bCs/>
                <w:color w:val="000000"/>
                <w:sz w:val="18"/>
                <w:szCs w:val="18"/>
                <w:highlight w:val="cyan"/>
                <w:u w:val="single"/>
                <w:lang w:eastAsia="en-US" w:bidi="he-IL"/>
              </w:rPr>
              <w:t xml:space="preserve">ΠΡΟΣΟΧΗ Ο ΜΟΝΑΔΙΚΟΣ ΑΡΙΘΜΟΣ ΩΦΕΛΟΥΜΕΝΩΝ ΝΑ ΕΙΝΑΙ ΙΔΙΟΣ ΜΕ ΤΗ ΤΙΜΗ ΤΟΥ ΔΕΙΚΤΗ ΑΠΟΤΕΛΕΣΜΑΤΟΣ </w:t>
            </w:r>
            <w:r w:rsidRPr="00CB4E7F">
              <w:rPr>
                <w:rFonts w:ascii="MyriadPro-Regular" w:eastAsiaTheme="minorHAnsi" w:hAnsi="MyriadPro-Regular" w:cs="MyriadPro-Regular"/>
                <w:b/>
                <w:bCs/>
                <w:sz w:val="20"/>
                <w:szCs w:val="20"/>
                <w:highlight w:val="cyan"/>
                <w:u w:val="single"/>
                <w:lang w:eastAsia="en-US" w:bidi="he-IL"/>
              </w:rPr>
              <w:t>PSR796 (Κωδικός ΤΔΠ 19 σύμφωνα με τις οδηγίες στο εν λόγω πεδίο)</w:t>
            </w:r>
          </w:p>
          <w:p w14:paraId="05E2DE2B" w14:textId="77777777" w:rsidR="00803229" w:rsidRPr="00CB4E7F" w:rsidRDefault="00803229" w:rsidP="00FF4356">
            <w:pPr>
              <w:pStyle w:val="a7"/>
              <w:spacing w:before="0" w:beforeAutospacing="0"/>
              <w:ind w:left="360"/>
              <w:contextualSpacing w:val="0"/>
              <w:rPr>
                <w:rFonts w:ascii="Tahoma" w:hAnsi="Tahoma" w:cs="Tahoma"/>
                <w:b/>
                <w:bCs/>
                <w:u w:val="single"/>
              </w:rPr>
            </w:pPr>
          </w:p>
          <w:p w14:paraId="7B47CE18" w14:textId="77777777" w:rsidR="00C7034B" w:rsidRPr="00CB4E7F" w:rsidRDefault="00C7034B" w:rsidP="00CB4E7F">
            <w:pPr>
              <w:spacing w:before="0" w:beforeAutospacing="0"/>
              <w:rPr>
                <w:rFonts w:ascii="Tahoma" w:hAnsi="Tahoma" w:cs="Tahoma"/>
              </w:rPr>
            </w:pPr>
          </w:p>
        </w:tc>
      </w:tr>
      <w:tr w:rsidR="00D7655D" w:rsidRPr="004E6562" w14:paraId="35BA1D29" w14:textId="77777777" w:rsidTr="00A54AFD">
        <w:trPr>
          <w:trHeight w:val="479"/>
          <w:jc w:val="center"/>
        </w:trPr>
        <w:tc>
          <w:tcPr>
            <w:tcW w:w="9792" w:type="dxa"/>
          </w:tcPr>
          <w:p w14:paraId="4530C0C3" w14:textId="77777777" w:rsidR="00FF4356" w:rsidRDefault="00D7655D" w:rsidP="00FF4356">
            <w:pPr>
              <w:pStyle w:val="a7"/>
              <w:numPr>
                <w:ilvl w:val="0"/>
                <w:numId w:val="8"/>
              </w:numPr>
              <w:spacing w:before="0" w:beforeAutospacing="0"/>
              <w:contextualSpacing w:val="0"/>
              <w:rPr>
                <w:rFonts w:ascii="Tahoma" w:hAnsi="Tahoma" w:cs="Tahoma"/>
                <w:i/>
              </w:rPr>
            </w:pPr>
            <w:r w:rsidRPr="00D64BCE">
              <w:rPr>
                <w:rFonts w:ascii="Tahoma" w:hAnsi="Tahoma" w:cs="Tahoma"/>
              </w:rPr>
              <w:lastRenderedPageBreak/>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4902904E" w14:textId="77777777" w:rsidR="00FF4356" w:rsidRDefault="00FF4356" w:rsidP="00FF4356">
            <w:pPr>
              <w:pStyle w:val="a7"/>
              <w:spacing w:before="0" w:beforeAutospacing="0"/>
              <w:ind w:left="360"/>
              <w:contextualSpacing w:val="0"/>
              <w:rPr>
                <w:rFonts w:ascii="Tahoma" w:hAnsi="Tahoma" w:cs="Tahoma"/>
                <w:i/>
              </w:rPr>
            </w:pPr>
          </w:p>
          <w:p w14:paraId="6BE68C73" w14:textId="393F07AA" w:rsidR="00A54AFD" w:rsidRPr="00FF4356" w:rsidRDefault="00FF4356" w:rsidP="00FF4356">
            <w:pPr>
              <w:pStyle w:val="a7"/>
              <w:spacing w:before="0" w:beforeAutospacing="0"/>
              <w:ind w:left="360"/>
              <w:contextualSpacing w:val="0"/>
              <w:rPr>
                <w:rFonts w:ascii="MyriadPro-Regular" w:eastAsiaTheme="minorHAnsi" w:hAnsi="MyriadPro-Regular" w:cs="MyriadPro-Regular"/>
                <w:sz w:val="20"/>
                <w:szCs w:val="20"/>
                <w:lang w:eastAsia="en-US" w:bidi="he-IL"/>
              </w:rPr>
            </w:pPr>
            <w:r w:rsidRPr="00FF4356">
              <w:rPr>
                <w:rFonts w:ascii="MyriadPro-Regular" w:eastAsiaTheme="minorHAnsi" w:hAnsi="MyriadPro-Regular" w:cs="MyriadPro-Regular"/>
                <w:sz w:val="20"/>
                <w:szCs w:val="20"/>
                <w:lang w:eastAsia="en-US" w:bidi="he-IL"/>
              </w:rPr>
              <w:t xml:space="preserve">Δεν αφορά </w:t>
            </w:r>
            <w:r w:rsidR="00136B65">
              <w:rPr>
                <w:rFonts w:ascii="MyriadPro-Regular" w:eastAsiaTheme="minorHAnsi" w:hAnsi="MyriadPro-Regular" w:cs="MyriadPro-Regular"/>
                <w:sz w:val="20"/>
                <w:szCs w:val="20"/>
                <w:lang w:eastAsia="en-US" w:bidi="he-IL"/>
              </w:rPr>
              <w:t>σ</w:t>
            </w:r>
            <w:bookmarkStart w:id="1" w:name="_GoBack"/>
            <w:bookmarkEnd w:id="1"/>
            <w:r w:rsidRPr="00FF4356">
              <w:rPr>
                <w:rFonts w:ascii="MyriadPro-Regular" w:eastAsiaTheme="minorHAnsi" w:hAnsi="MyriadPro-Regular" w:cs="MyriadPro-Regular"/>
                <w:sz w:val="20"/>
                <w:szCs w:val="20"/>
                <w:lang w:eastAsia="en-US" w:bidi="he-IL"/>
              </w:rPr>
              <w:t>την Πράξη</w:t>
            </w:r>
          </w:p>
          <w:p w14:paraId="4F4218B1" w14:textId="77777777" w:rsidR="00A54AFD" w:rsidRPr="00A54AFD" w:rsidRDefault="00A54AFD" w:rsidP="000E5D8E">
            <w:pPr>
              <w:spacing w:before="0" w:beforeAutospacing="0"/>
              <w:rPr>
                <w:rFonts w:ascii="Tahoma" w:hAnsi="Tahoma" w:cs="Tahoma"/>
                <w:i/>
              </w:rPr>
            </w:pPr>
          </w:p>
        </w:tc>
      </w:tr>
    </w:tbl>
    <w:p w14:paraId="3FFD8616" w14:textId="77777777" w:rsidR="00932E1B" w:rsidRDefault="00932E1B" w:rsidP="00976554"/>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78"/>
        <w:gridCol w:w="1683"/>
        <w:gridCol w:w="1541"/>
        <w:gridCol w:w="2077"/>
        <w:gridCol w:w="973"/>
        <w:gridCol w:w="844"/>
        <w:gridCol w:w="990"/>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D64BCE">
        <w:trPr>
          <w:trHeight w:val="354"/>
        </w:trPr>
        <w:tc>
          <w:tcPr>
            <w:tcW w:w="1702" w:type="dxa"/>
            <w:vAlign w:val="center"/>
          </w:tcPr>
          <w:p w14:paraId="0F90DDE4"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439D20E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131" w:type="dxa"/>
            <w:vAlign w:val="center"/>
          </w:tcPr>
          <w:p w14:paraId="7E0557F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E0DD669"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945214" w:rsidRPr="004E6562" w14:paraId="124FFFAB" w14:textId="77777777" w:rsidTr="00486832">
        <w:trPr>
          <w:trHeight w:val="189"/>
        </w:trPr>
        <w:tc>
          <w:tcPr>
            <w:tcW w:w="1702" w:type="dxa"/>
            <w:shd w:val="clear" w:color="auto" w:fill="auto"/>
          </w:tcPr>
          <w:p w14:paraId="3BCA4503" w14:textId="4F49536B" w:rsidR="002A05E4" w:rsidRPr="006067F0" w:rsidRDefault="006067F0" w:rsidP="00D64BCE">
            <w:pPr>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Αττική 2021 - 2027</w:t>
            </w:r>
          </w:p>
        </w:tc>
        <w:tc>
          <w:tcPr>
            <w:tcW w:w="3118" w:type="dxa"/>
            <w:gridSpan w:val="2"/>
            <w:shd w:val="clear" w:color="auto" w:fill="auto"/>
          </w:tcPr>
          <w:p w14:paraId="59C6692B" w14:textId="26A9D6D2" w:rsidR="00945214" w:rsidRPr="006067F0" w:rsidRDefault="006067F0" w:rsidP="006067F0">
            <w:pPr>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4B. Προώθηση της περιφερειακής κοινωνικής συνοχής μέσα από την ενίσχυση των μηχανισμών και υπηρεσιών για την στήριξη του ανθρώπινου δυναμικού, της απασχόλησης, της εκπαίδευσης, της υγειονομικής περίθαλψης, της κοινωνικοοικονομικής ένταξης, της ισότητας των ευκαιριών και την αντιμετώπιση κινδύνων φτώχειας και αποκλεισμού</w:t>
            </w:r>
          </w:p>
        </w:tc>
        <w:tc>
          <w:tcPr>
            <w:tcW w:w="2131" w:type="dxa"/>
            <w:shd w:val="clear" w:color="auto" w:fill="auto"/>
          </w:tcPr>
          <w:p w14:paraId="2BBD71BC" w14:textId="28D14180" w:rsidR="00751F15" w:rsidRPr="006067F0" w:rsidRDefault="00FF4356" w:rsidP="00D64BCE">
            <w:pPr>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Ευρωπαϊκό Κοινωνικό Ταμείο</w:t>
            </w:r>
            <w:r w:rsidR="0046282F">
              <w:rPr>
                <w:rFonts w:ascii="MyriadPro-Regular" w:eastAsiaTheme="minorHAnsi" w:hAnsi="MyriadPro-Regular" w:cs="MyriadPro-Regular"/>
                <w:sz w:val="20"/>
                <w:szCs w:val="20"/>
                <w:lang w:eastAsia="en-US" w:bidi="he-IL"/>
              </w:rPr>
              <w:t xml:space="preserve"> +</w:t>
            </w:r>
          </w:p>
        </w:tc>
        <w:tc>
          <w:tcPr>
            <w:tcW w:w="2835" w:type="dxa"/>
            <w:gridSpan w:val="3"/>
            <w:shd w:val="clear" w:color="auto" w:fill="auto"/>
          </w:tcPr>
          <w:p w14:paraId="1DC10E58" w14:textId="5725C0D1" w:rsidR="00945214" w:rsidRPr="00FF4356" w:rsidRDefault="00FF4356" w:rsidP="00FF4356">
            <w:pPr>
              <w:rPr>
                <w:rFonts w:ascii="Tahoma" w:hAnsi="Tahoma" w:cs="Tahoma"/>
              </w:rPr>
            </w:pPr>
            <w:r w:rsidRPr="00FF4356">
              <w:rPr>
                <w:rFonts w:ascii="MyriadPro-Regular" w:eastAsiaTheme="minorHAnsi" w:hAnsi="MyriadPro-Regular" w:cs="MyriadPro-Regular"/>
                <w:sz w:val="20"/>
                <w:szCs w:val="20"/>
                <w:lang w:eastAsia="en-US" w:bidi="he-IL"/>
              </w:rPr>
              <w:t>ESO 4.1</w:t>
            </w:r>
            <w:r w:rsidR="00FF3A2D">
              <w:rPr>
                <w:rFonts w:ascii="MyriadPro-Regular" w:eastAsiaTheme="minorHAnsi" w:hAnsi="MyriadPro-Regular" w:cs="MyriadPro-Regular"/>
                <w:sz w:val="20"/>
                <w:szCs w:val="20"/>
                <w:lang w:eastAsia="en-US" w:bidi="he-IL"/>
              </w:rPr>
              <w:t>1</w:t>
            </w:r>
            <w:r w:rsidRPr="00FF4356">
              <w:rPr>
                <w:rFonts w:ascii="MyriadPro-Regular" w:eastAsiaTheme="minorHAnsi" w:hAnsi="MyriadPro-Regular" w:cs="MyriadPro-Regular"/>
                <w:sz w:val="20"/>
                <w:szCs w:val="20"/>
                <w:lang w:eastAsia="en-US" w:bidi="he-IL"/>
              </w:rPr>
              <w:t xml:space="preserve">  Ισότιμη πρόσβαση σε ποιοτικές κοινωνικές και υγειονομικές υπηρεσίες</w:t>
            </w:r>
          </w:p>
        </w:tc>
      </w:tr>
      <w:tr w:rsidR="00BD1B91" w:rsidRPr="004E6562" w14:paraId="5991C23F" w14:textId="77777777" w:rsidTr="002A05E4">
        <w:trPr>
          <w:trHeight w:val="381"/>
        </w:trPr>
        <w:tc>
          <w:tcPr>
            <w:tcW w:w="1702" w:type="dxa"/>
            <w:vMerge w:val="restart"/>
            <w:vAlign w:val="center"/>
          </w:tcPr>
          <w:p w14:paraId="220FF15B"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8AAE64E"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F522BA8" w14:textId="77777777" w:rsidR="00BD1B91" w:rsidRPr="004E6562" w:rsidRDefault="00BD1B91"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E61A664" w14:textId="77777777" w:rsidR="002A05E4" w:rsidRDefault="00BD1B91"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2EB6D330"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w:t>
            </w:r>
          </w:p>
        </w:tc>
        <w:tc>
          <w:tcPr>
            <w:tcW w:w="2835" w:type="dxa"/>
            <w:gridSpan w:val="3"/>
            <w:vAlign w:val="center"/>
          </w:tcPr>
          <w:p w14:paraId="48435146" w14:textId="77777777" w:rsidR="00BD1B91" w:rsidRPr="004E6562" w:rsidRDefault="00BD1B91" w:rsidP="00644B5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2A05E4">
        <w:trPr>
          <w:trHeight w:val="381"/>
        </w:trPr>
        <w:tc>
          <w:tcPr>
            <w:tcW w:w="1702"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131"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88"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5E3BBF" w:rsidRPr="004E6562" w14:paraId="3B854384" w14:textId="77777777" w:rsidTr="002A05E4">
        <w:trPr>
          <w:trHeight w:val="381"/>
        </w:trPr>
        <w:tc>
          <w:tcPr>
            <w:tcW w:w="1702" w:type="dxa"/>
            <w:vAlign w:val="center"/>
          </w:tcPr>
          <w:p w14:paraId="65C42576" w14:textId="2B1E461D" w:rsidR="005E3BBF" w:rsidRPr="006067F0" w:rsidRDefault="00FF4356" w:rsidP="00D64BCE">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PSO796</w:t>
            </w:r>
          </w:p>
        </w:tc>
        <w:tc>
          <w:tcPr>
            <w:tcW w:w="1559" w:type="dxa"/>
            <w:shd w:val="clear" w:color="auto" w:fill="auto"/>
            <w:vAlign w:val="center"/>
          </w:tcPr>
          <w:p w14:paraId="30DE1CEC" w14:textId="358BD52F" w:rsidR="005E3BBF" w:rsidRPr="006067F0" w:rsidRDefault="006067F0" w:rsidP="00D64BCE">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Α</w:t>
            </w:r>
            <w:r w:rsidRPr="006067F0">
              <w:rPr>
                <w:rFonts w:ascii="MyriadPro-Regular" w:eastAsiaTheme="minorHAnsi" w:hAnsi="MyriadPro-Regular" w:cs="MyriadPro-Regular"/>
                <w:sz w:val="20"/>
                <w:szCs w:val="20"/>
                <w:lang w:eastAsia="en-US" w:bidi="he-IL"/>
              </w:rPr>
              <w:t>ριθμός συνεχιζόμενων κοινωνικών δομών που υποστηρίζονται</w:t>
            </w:r>
          </w:p>
        </w:tc>
        <w:tc>
          <w:tcPr>
            <w:tcW w:w="1559" w:type="dxa"/>
            <w:shd w:val="clear" w:color="auto" w:fill="auto"/>
            <w:vAlign w:val="center"/>
          </w:tcPr>
          <w:p w14:paraId="540869A4" w14:textId="7D433742" w:rsidR="005E3BBF" w:rsidRPr="006067F0" w:rsidRDefault="006067F0" w:rsidP="00D64BCE">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Αριθμός δομών</w:t>
            </w:r>
          </w:p>
        </w:tc>
        <w:tc>
          <w:tcPr>
            <w:tcW w:w="2131" w:type="dxa"/>
            <w:vAlign w:val="center"/>
          </w:tcPr>
          <w:p w14:paraId="61C9A599" w14:textId="3C09885D" w:rsidR="005E3BBF" w:rsidRPr="006067F0" w:rsidRDefault="006067F0" w:rsidP="00D64BCE">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Μετάβαση</w:t>
            </w:r>
          </w:p>
        </w:tc>
        <w:tc>
          <w:tcPr>
            <w:tcW w:w="988" w:type="dxa"/>
            <w:vAlign w:val="center"/>
          </w:tcPr>
          <w:p w14:paraId="0FE2C370" w14:textId="5705C1D4" w:rsidR="005E3BBF" w:rsidRPr="004E6562" w:rsidRDefault="006067F0" w:rsidP="006067F0">
            <w:pPr>
              <w:tabs>
                <w:tab w:val="left" w:pos="273"/>
              </w:tabs>
              <w:jc w:val="center"/>
              <w:rPr>
                <w:rFonts w:ascii="Tahoma" w:hAnsi="Tahoma" w:cs="Tahoma"/>
              </w:rPr>
            </w:pPr>
            <w:r>
              <w:rPr>
                <w:rFonts w:ascii="Tahoma" w:hAnsi="Tahoma" w:cs="Tahoma"/>
              </w:rPr>
              <w:t>1</w:t>
            </w:r>
          </w:p>
        </w:tc>
        <w:tc>
          <w:tcPr>
            <w:tcW w:w="850" w:type="dxa"/>
            <w:vAlign w:val="center"/>
          </w:tcPr>
          <w:p w14:paraId="097065E6" w14:textId="55FC12C0" w:rsidR="005E3BBF" w:rsidRPr="004E6562" w:rsidRDefault="00803229" w:rsidP="00803229">
            <w:pPr>
              <w:tabs>
                <w:tab w:val="left" w:pos="273"/>
              </w:tabs>
              <w:jc w:val="center"/>
              <w:rPr>
                <w:rFonts w:ascii="Tahoma" w:hAnsi="Tahoma" w:cs="Tahoma"/>
              </w:rPr>
            </w:pPr>
            <w:r>
              <w:rPr>
                <w:rFonts w:ascii="Tahoma" w:hAnsi="Tahoma" w:cs="Tahoma"/>
              </w:rPr>
              <w:t>Χ</w:t>
            </w:r>
          </w:p>
        </w:tc>
        <w:tc>
          <w:tcPr>
            <w:tcW w:w="997" w:type="dxa"/>
            <w:vAlign w:val="center"/>
          </w:tcPr>
          <w:p w14:paraId="3801E399" w14:textId="42683AAC" w:rsidR="005E3BBF" w:rsidRPr="004E6562" w:rsidRDefault="00803229" w:rsidP="00803229">
            <w:pPr>
              <w:tabs>
                <w:tab w:val="left" w:pos="273"/>
              </w:tabs>
              <w:jc w:val="center"/>
              <w:rPr>
                <w:rFonts w:ascii="Tahoma" w:hAnsi="Tahoma" w:cs="Tahoma"/>
              </w:rPr>
            </w:pPr>
            <w:r>
              <w:rPr>
                <w:rFonts w:ascii="Tahoma" w:hAnsi="Tahoma" w:cs="Tahoma"/>
              </w:rPr>
              <w:t>Χ</w:t>
            </w:r>
          </w:p>
        </w:tc>
      </w:tr>
      <w:tr w:rsidR="006067F0" w:rsidRPr="004E6562" w14:paraId="17365128" w14:textId="77777777" w:rsidTr="002A05E4">
        <w:trPr>
          <w:trHeight w:val="381"/>
        </w:trPr>
        <w:tc>
          <w:tcPr>
            <w:tcW w:w="1702" w:type="dxa"/>
            <w:vAlign w:val="center"/>
          </w:tcPr>
          <w:p w14:paraId="7835CF04" w14:textId="6CE1D4DE" w:rsidR="006067F0" w:rsidRPr="006067F0" w:rsidRDefault="006067F0" w:rsidP="00D64BCE">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ECCO18</w:t>
            </w:r>
          </w:p>
        </w:tc>
        <w:tc>
          <w:tcPr>
            <w:tcW w:w="1559" w:type="dxa"/>
            <w:shd w:val="clear" w:color="auto" w:fill="auto"/>
            <w:vAlign w:val="center"/>
          </w:tcPr>
          <w:p w14:paraId="4353C6BC" w14:textId="67EF0CF7" w:rsidR="006067F0" w:rsidRPr="006067F0" w:rsidRDefault="006067F0" w:rsidP="00D64BCE">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 xml:space="preserve">Αριθμός υποστηριζόμενων δημόσιων διοικήσεων ή δημόσιων υπηρεσιών σε εθνικό, περιφερειακό ή </w:t>
            </w:r>
            <w:proofErr w:type="spellStart"/>
            <w:r w:rsidRPr="006067F0">
              <w:rPr>
                <w:rFonts w:ascii="MyriadPro-Regular" w:eastAsiaTheme="minorHAnsi" w:hAnsi="MyriadPro-Regular" w:cs="MyriadPro-Regular"/>
                <w:sz w:val="20"/>
                <w:szCs w:val="20"/>
                <w:lang w:eastAsia="en-US" w:bidi="he-IL"/>
              </w:rPr>
              <w:t>τοπκό</w:t>
            </w:r>
            <w:proofErr w:type="spellEnd"/>
            <w:r w:rsidRPr="006067F0">
              <w:rPr>
                <w:rFonts w:ascii="MyriadPro-Regular" w:eastAsiaTheme="minorHAnsi" w:hAnsi="MyriadPro-Regular" w:cs="MyriadPro-Regular"/>
                <w:sz w:val="20"/>
                <w:szCs w:val="20"/>
                <w:lang w:eastAsia="en-US" w:bidi="he-IL"/>
              </w:rPr>
              <w:t xml:space="preserve"> επίπεδο</w:t>
            </w:r>
          </w:p>
        </w:tc>
        <w:tc>
          <w:tcPr>
            <w:tcW w:w="1559" w:type="dxa"/>
            <w:shd w:val="clear" w:color="auto" w:fill="auto"/>
            <w:vAlign w:val="center"/>
          </w:tcPr>
          <w:p w14:paraId="7FFC04EB" w14:textId="2EB55CB4" w:rsidR="006067F0" w:rsidRPr="006067F0" w:rsidRDefault="006067F0" w:rsidP="00D64BCE">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Αριθμός φορέων</w:t>
            </w:r>
          </w:p>
        </w:tc>
        <w:tc>
          <w:tcPr>
            <w:tcW w:w="2131" w:type="dxa"/>
            <w:vAlign w:val="center"/>
          </w:tcPr>
          <w:p w14:paraId="0255976C" w14:textId="3830828F" w:rsidR="006067F0" w:rsidRPr="006067F0" w:rsidRDefault="006067F0" w:rsidP="00D64BCE">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Μετάβαση</w:t>
            </w:r>
          </w:p>
        </w:tc>
        <w:tc>
          <w:tcPr>
            <w:tcW w:w="988" w:type="dxa"/>
            <w:vAlign w:val="center"/>
          </w:tcPr>
          <w:p w14:paraId="289EBB04" w14:textId="1AC83AF7" w:rsidR="006067F0" w:rsidRPr="004E6562" w:rsidRDefault="006067F0" w:rsidP="006067F0">
            <w:pPr>
              <w:tabs>
                <w:tab w:val="left" w:pos="273"/>
              </w:tabs>
              <w:jc w:val="center"/>
              <w:rPr>
                <w:rFonts w:ascii="Tahoma" w:hAnsi="Tahoma" w:cs="Tahoma"/>
              </w:rPr>
            </w:pPr>
            <w:r>
              <w:rPr>
                <w:rFonts w:ascii="Tahoma" w:hAnsi="Tahoma" w:cs="Tahoma"/>
              </w:rPr>
              <w:t>1</w:t>
            </w:r>
          </w:p>
        </w:tc>
        <w:tc>
          <w:tcPr>
            <w:tcW w:w="850" w:type="dxa"/>
            <w:vAlign w:val="center"/>
          </w:tcPr>
          <w:p w14:paraId="6C794572" w14:textId="339FBA0B" w:rsidR="006067F0" w:rsidRPr="004E6562" w:rsidRDefault="00803229" w:rsidP="00803229">
            <w:pPr>
              <w:tabs>
                <w:tab w:val="left" w:pos="273"/>
              </w:tabs>
              <w:jc w:val="center"/>
              <w:rPr>
                <w:rFonts w:ascii="Tahoma" w:hAnsi="Tahoma" w:cs="Tahoma"/>
              </w:rPr>
            </w:pPr>
            <w:r>
              <w:rPr>
                <w:rFonts w:ascii="Tahoma" w:hAnsi="Tahoma" w:cs="Tahoma"/>
              </w:rPr>
              <w:t>Χ</w:t>
            </w:r>
          </w:p>
        </w:tc>
        <w:tc>
          <w:tcPr>
            <w:tcW w:w="997" w:type="dxa"/>
            <w:vAlign w:val="center"/>
          </w:tcPr>
          <w:p w14:paraId="036A11B7" w14:textId="11B0FE82" w:rsidR="006067F0" w:rsidRPr="004E6562" w:rsidRDefault="00803229" w:rsidP="00803229">
            <w:pPr>
              <w:tabs>
                <w:tab w:val="left" w:pos="273"/>
              </w:tabs>
              <w:jc w:val="center"/>
              <w:rPr>
                <w:rFonts w:ascii="Tahoma" w:hAnsi="Tahoma" w:cs="Tahoma"/>
              </w:rPr>
            </w:pPr>
            <w:r>
              <w:rPr>
                <w:rFonts w:ascii="Tahoma" w:hAnsi="Tahoma" w:cs="Tahoma"/>
              </w:rPr>
              <w:t>Χ</w:t>
            </w:r>
          </w:p>
        </w:tc>
      </w:tr>
    </w:tbl>
    <w:p w14:paraId="4D282AC1" w14:textId="58FCAFBD" w:rsidR="00B94662" w:rsidRPr="004E6562" w:rsidRDefault="00B94662" w:rsidP="00D64BCE">
      <w:pPr>
        <w:spacing w:before="0" w:beforeAutospacing="0"/>
        <w:ind w:firstLine="720"/>
        <w:jc w:val="left"/>
        <w:rPr>
          <w:rFonts w:ascii="Tahoma" w:hAnsi="Tahoma" w:cs="Tahoma"/>
          <w:b/>
        </w:rPr>
      </w:pPr>
    </w:p>
    <w:p w14:paraId="18FD02CA" w14:textId="77777777" w:rsidR="00CB3337" w:rsidRPr="006067F0" w:rsidRDefault="00CB3337" w:rsidP="00D64BCE">
      <w:pPr>
        <w:spacing w:before="0" w:beforeAutospacing="0"/>
        <w:ind w:firstLine="720"/>
        <w:jc w:val="left"/>
        <w:rPr>
          <w:rFonts w:ascii="Tahoma" w:hAnsi="Tahoma" w:cs="Tahoma"/>
          <w:b/>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1559"/>
        <w:gridCol w:w="1701"/>
        <w:gridCol w:w="709"/>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221958">
        <w:trPr>
          <w:trHeight w:val="354"/>
        </w:trPr>
        <w:tc>
          <w:tcPr>
            <w:tcW w:w="1702" w:type="dxa"/>
            <w:vAlign w:val="center"/>
          </w:tcPr>
          <w:p w14:paraId="5A5061CF" w14:textId="77777777" w:rsidR="002A7F04" w:rsidRPr="00945214" w:rsidRDefault="002A7F04" w:rsidP="00644B5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ΠΡΟΤΕΡΑΙΟΤΗΤΑ</w:t>
            </w:r>
          </w:p>
        </w:tc>
        <w:tc>
          <w:tcPr>
            <w:tcW w:w="1559" w:type="dxa"/>
            <w:vAlign w:val="center"/>
          </w:tcPr>
          <w:p w14:paraId="1C9DBFA3"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ΤΑΜΕΙΟ</w:t>
            </w:r>
          </w:p>
        </w:tc>
        <w:tc>
          <w:tcPr>
            <w:tcW w:w="3402" w:type="dxa"/>
            <w:gridSpan w:val="3"/>
            <w:vAlign w:val="center"/>
          </w:tcPr>
          <w:p w14:paraId="6ACD80B1" w14:textId="77777777" w:rsidR="002A7F04" w:rsidRPr="00945214" w:rsidRDefault="002A7F04" w:rsidP="00644B5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6067F0" w:rsidRPr="004E6562" w14:paraId="5DDD5D17" w14:textId="77777777" w:rsidTr="00221958">
        <w:trPr>
          <w:trHeight w:val="275"/>
        </w:trPr>
        <w:tc>
          <w:tcPr>
            <w:tcW w:w="1702" w:type="dxa"/>
            <w:shd w:val="clear" w:color="auto" w:fill="auto"/>
          </w:tcPr>
          <w:p w14:paraId="6679145E" w14:textId="613DF440" w:rsidR="006067F0" w:rsidRPr="0015607B" w:rsidRDefault="006067F0" w:rsidP="006067F0">
            <w:pPr>
              <w:jc w:val="left"/>
              <w:rPr>
                <w:rFonts w:ascii="Tahoma" w:hAnsi="Tahoma" w:cs="Tahoma"/>
              </w:rPr>
            </w:pPr>
            <w:r w:rsidRPr="006067F0">
              <w:rPr>
                <w:rFonts w:ascii="MyriadPro-Regular" w:eastAsiaTheme="minorHAnsi" w:hAnsi="MyriadPro-Regular" w:cs="MyriadPro-Regular"/>
                <w:sz w:val="20"/>
                <w:szCs w:val="20"/>
                <w:lang w:eastAsia="en-US" w:bidi="he-IL"/>
              </w:rPr>
              <w:t>Αττική 2021 - 2027</w:t>
            </w:r>
          </w:p>
        </w:tc>
        <w:tc>
          <w:tcPr>
            <w:tcW w:w="3118" w:type="dxa"/>
            <w:gridSpan w:val="2"/>
            <w:shd w:val="clear" w:color="auto" w:fill="auto"/>
          </w:tcPr>
          <w:p w14:paraId="4E0F4DB0" w14:textId="20D01D8F" w:rsidR="006067F0" w:rsidRPr="004E6562" w:rsidRDefault="006067F0" w:rsidP="006067F0">
            <w:pPr>
              <w:jc w:val="left"/>
              <w:rPr>
                <w:rFonts w:ascii="Tahoma" w:hAnsi="Tahoma" w:cs="Tahoma"/>
              </w:rPr>
            </w:pPr>
            <w:r w:rsidRPr="006067F0">
              <w:rPr>
                <w:rFonts w:ascii="MyriadPro-Regular" w:eastAsiaTheme="minorHAnsi" w:hAnsi="MyriadPro-Regular" w:cs="MyriadPro-Regular"/>
                <w:sz w:val="20"/>
                <w:szCs w:val="20"/>
                <w:lang w:eastAsia="en-US" w:bidi="he-IL"/>
              </w:rPr>
              <w:t xml:space="preserve">4B. Προώθηση της περιφερειακής κοινωνικής συνοχής μέσα από την ενίσχυση των μηχανισμών και υπηρεσιών για την στήριξη του ανθρώπινου δυναμικού, της </w:t>
            </w:r>
            <w:r w:rsidRPr="006067F0">
              <w:rPr>
                <w:rFonts w:ascii="MyriadPro-Regular" w:eastAsiaTheme="minorHAnsi" w:hAnsi="MyriadPro-Regular" w:cs="MyriadPro-Regular"/>
                <w:sz w:val="20"/>
                <w:szCs w:val="20"/>
                <w:lang w:eastAsia="en-US" w:bidi="he-IL"/>
              </w:rPr>
              <w:lastRenderedPageBreak/>
              <w:t>απασχόλησης, της εκπαίδευσης, της υγειονομικής περίθαλψης, της κοινωνικοοικονομικής ένταξης, της ισότητας των ευκαιριών και την αντιμετώπιση κινδύνων φτώχειας και αποκλεισμού</w:t>
            </w:r>
          </w:p>
        </w:tc>
        <w:tc>
          <w:tcPr>
            <w:tcW w:w="1559" w:type="dxa"/>
            <w:shd w:val="clear" w:color="auto" w:fill="auto"/>
          </w:tcPr>
          <w:p w14:paraId="3C243639" w14:textId="6B0AB669" w:rsidR="006067F0" w:rsidRPr="004E6562" w:rsidRDefault="006067F0" w:rsidP="006067F0">
            <w:pPr>
              <w:jc w:val="left"/>
              <w:rPr>
                <w:rFonts w:ascii="Tahoma" w:hAnsi="Tahoma" w:cs="Tahoma"/>
                <w:lang w:val="en-US"/>
              </w:rPr>
            </w:pPr>
            <w:r w:rsidRPr="006067F0">
              <w:rPr>
                <w:rFonts w:ascii="MyriadPro-Regular" w:eastAsiaTheme="minorHAnsi" w:hAnsi="MyriadPro-Regular" w:cs="MyriadPro-Regular"/>
                <w:sz w:val="20"/>
                <w:szCs w:val="20"/>
                <w:lang w:eastAsia="en-US" w:bidi="he-IL"/>
              </w:rPr>
              <w:lastRenderedPageBreak/>
              <w:t>Ευρωπαϊκό Κοινωνικό Ταμείο</w:t>
            </w:r>
          </w:p>
        </w:tc>
        <w:tc>
          <w:tcPr>
            <w:tcW w:w="3402" w:type="dxa"/>
            <w:gridSpan w:val="3"/>
            <w:shd w:val="clear" w:color="auto" w:fill="auto"/>
          </w:tcPr>
          <w:p w14:paraId="54410804" w14:textId="5E6301F1" w:rsidR="006067F0" w:rsidRPr="006067F0" w:rsidRDefault="006067F0" w:rsidP="006067F0">
            <w:pPr>
              <w:jc w:val="left"/>
              <w:rPr>
                <w:rFonts w:ascii="Tahoma" w:hAnsi="Tahoma" w:cs="Tahoma"/>
              </w:rPr>
            </w:pPr>
            <w:r w:rsidRPr="00FF4356">
              <w:rPr>
                <w:rFonts w:ascii="MyriadPro-Regular" w:eastAsiaTheme="minorHAnsi" w:hAnsi="MyriadPro-Regular" w:cs="MyriadPro-Regular"/>
                <w:sz w:val="20"/>
                <w:szCs w:val="20"/>
                <w:lang w:eastAsia="en-US" w:bidi="he-IL"/>
              </w:rPr>
              <w:t>ESO 4.1</w:t>
            </w:r>
            <w:r w:rsidR="00FF3A2D">
              <w:rPr>
                <w:rFonts w:ascii="MyriadPro-Regular" w:eastAsiaTheme="minorHAnsi" w:hAnsi="MyriadPro-Regular" w:cs="MyriadPro-Regular"/>
                <w:sz w:val="20"/>
                <w:szCs w:val="20"/>
                <w:lang w:eastAsia="en-US" w:bidi="he-IL"/>
              </w:rPr>
              <w:t>1</w:t>
            </w:r>
            <w:r w:rsidRPr="00FF4356">
              <w:rPr>
                <w:rFonts w:ascii="MyriadPro-Regular" w:eastAsiaTheme="minorHAnsi" w:hAnsi="MyriadPro-Regular" w:cs="MyriadPro-Regular"/>
                <w:sz w:val="20"/>
                <w:szCs w:val="20"/>
                <w:lang w:eastAsia="en-US" w:bidi="he-IL"/>
              </w:rPr>
              <w:t xml:space="preserve">  Ισότιμη πρόσβαση σε ποιοτικές κοινωνικές και υγειονομικές υπηρεσίες</w:t>
            </w:r>
          </w:p>
        </w:tc>
      </w:tr>
      <w:tr w:rsidR="006067F0" w:rsidRPr="004E6562" w14:paraId="0E3D05B7" w14:textId="77777777" w:rsidTr="00221958">
        <w:trPr>
          <w:trHeight w:val="381"/>
        </w:trPr>
        <w:tc>
          <w:tcPr>
            <w:tcW w:w="1702" w:type="dxa"/>
            <w:vMerge w:val="restart"/>
            <w:vAlign w:val="center"/>
          </w:tcPr>
          <w:p w14:paraId="10491AD1" w14:textId="77777777" w:rsidR="006067F0" w:rsidRPr="004E6562" w:rsidRDefault="006067F0" w:rsidP="006067F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6067F0" w:rsidRPr="004E6562" w:rsidRDefault="006067F0" w:rsidP="006067F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6067F0" w:rsidRPr="004E6562" w:rsidRDefault="006067F0" w:rsidP="006067F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1559" w:type="dxa"/>
            <w:vMerge w:val="restart"/>
            <w:vAlign w:val="center"/>
          </w:tcPr>
          <w:p w14:paraId="07BB34CA" w14:textId="77777777" w:rsidR="006067F0" w:rsidRDefault="006067F0" w:rsidP="006067F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Pr>
                <w:rFonts w:ascii="Tahoma" w:hAnsi="Tahoma" w:cs="Tahoma"/>
              </w:rPr>
              <w:t xml:space="preserve">    </w:t>
            </w:r>
          </w:p>
          <w:p w14:paraId="33E4D332" w14:textId="77777777" w:rsidR="006067F0" w:rsidRPr="002A05E4" w:rsidRDefault="006067F0" w:rsidP="006067F0">
            <w:pPr>
              <w:tabs>
                <w:tab w:val="center" w:pos="176"/>
              </w:tabs>
              <w:spacing w:before="0" w:beforeAutospacing="0"/>
              <w:ind w:left="357" w:right="-108"/>
              <w:jc w:val="left"/>
              <w:rPr>
                <w:rFonts w:ascii="Tahoma" w:hAnsi="Tahoma" w:cs="Tahoma"/>
              </w:rPr>
            </w:pPr>
            <w:r w:rsidRPr="002A05E4">
              <w:rPr>
                <w:rFonts w:ascii="Tahoma" w:hAnsi="Tahoma" w:cs="Tahoma"/>
                <w:i/>
              </w:rPr>
              <w:t>(για ΕΚΤ+, ΕΤΠΑ)</w:t>
            </w:r>
          </w:p>
        </w:tc>
        <w:tc>
          <w:tcPr>
            <w:tcW w:w="3402" w:type="dxa"/>
            <w:gridSpan w:val="3"/>
            <w:vAlign w:val="center"/>
          </w:tcPr>
          <w:p w14:paraId="6C86E646" w14:textId="77777777" w:rsidR="006067F0" w:rsidRPr="004E6562" w:rsidRDefault="006067F0" w:rsidP="006067F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6067F0" w:rsidRPr="004E6562" w14:paraId="08E6DB48" w14:textId="77777777" w:rsidTr="00221958">
        <w:trPr>
          <w:trHeight w:val="334"/>
        </w:trPr>
        <w:tc>
          <w:tcPr>
            <w:tcW w:w="1702" w:type="dxa"/>
            <w:vMerge/>
            <w:vAlign w:val="center"/>
          </w:tcPr>
          <w:p w14:paraId="561101BD" w14:textId="77777777" w:rsidR="006067F0" w:rsidRPr="004E6562" w:rsidRDefault="006067F0" w:rsidP="006067F0">
            <w:pPr>
              <w:tabs>
                <w:tab w:val="left" w:pos="273"/>
              </w:tabs>
              <w:jc w:val="left"/>
              <w:rPr>
                <w:rFonts w:ascii="Tahoma" w:hAnsi="Tahoma" w:cs="Tahoma"/>
              </w:rPr>
            </w:pPr>
          </w:p>
        </w:tc>
        <w:tc>
          <w:tcPr>
            <w:tcW w:w="1559" w:type="dxa"/>
            <w:vMerge/>
            <w:shd w:val="clear" w:color="auto" w:fill="auto"/>
            <w:vAlign w:val="center"/>
          </w:tcPr>
          <w:p w14:paraId="657C9BB4" w14:textId="77777777" w:rsidR="006067F0" w:rsidRPr="004E6562" w:rsidRDefault="006067F0" w:rsidP="006067F0">
            <w:pPr>
              <w:tabs>
                <w:tab w:val="left" w:pos="273"/>
              </w:tabs>
              <w:jc w:val="left"/>
              <w:rPr>
                <w:rFonts w:ascii="Tahoma" w:hAnsi="Tahoma" w:cs="Tahoma"/>
              </w:rPr>
            </w:pPr>
          </w:p>
        </w:tc>
        <w:tc>
          <w:tcPr>
            <w:tcW w:w="1559" w:type="dxa"/>
            <w:vMerge/>
            <w:shd w:val="clear" w:color="auto" w:fill="auto"/>
            <w:vAlign w:val="center"/>
          </w:tcPr>
          <w:p w14:paraId="786E45BE" w14:textId="77777777" w:rsidR="006067F0" w:rsidRPr="004E6562" w:rsidRDefault="006067F0" w:rsidP="006067F0">
            <w:pPr>
              <w:tabs>
                <w:tab w:val="left" w:pos="273"/>
              </w:tabs>
              <w:jc w:val="left"/>
              <w:rPr>
                <w:rFonts w:ascii="Tahoma" w:hAnsi="Tahoma" w:cs="Tahoma"/>
              </w:rPr>
            </w:pPr>
          </w:p>
        </w:tc>
        <w:tc>
          <w:tcPr>
            <w:tcW w:w="1559" w:type="dxa"/>
            <w:vMerge/>
            <w:vAlign w:val="center"/>
          </w:tcPr>
          <w:p w14:paraId="397685CE" w14:textId="77777777" w:rsidR="006067F0" w:rsidRPr="004E6562" w:rsidRDefault="006067F0" w:rsidP="006067F0">
            <w:pPr>
              <w:tabs>
                <w:tab w:val="left" w:pos="273"/>
              </w:tabs>
              <w:jc w:val="left"/>
              <w:rPr>
                <w:rFonts w:ascii="Tahoma" w:hAnsi="Tahoma" w:cs="Tahoma"/>
              </w:rPr>
            </w:pPr>
          </w:p>
        </w:tc>
        <w:tc>
          <w:tcPr>
            <w:tcW w:w="1701" w:type="dxa"/>
            <w:vAlign w:val="center"/>
          </w:tcPr>
          <w:p w14:paraId="12F80C60" w14:textId="77777777" w:rsidR="006067F0" w:rsidRPr="004E6562" w:rsidRDefault="006067F0" w:rsidP="006067F0">
            <w:pPr>
              <w:tabs>
                <w:tab w:val="left" w:pos="273"/>
              </w:tabs>
              <w:jc w:val="left"/>
              <w:rPr>
                <w:rFonts w:ascii="Tahoma" w:hAnsi="Tahoma" w:cs="Tahoma"/>
              </w:rPr>
            </w:pPr>
            <w:r w:rsidRPr="004E6562">
              <w:rPr>
                <w:rFonts w:ascii="Tahoma" w:hAnsi="Tahoma" w:cs="Tahoma"/>
              </w:rPr>
              <w:t>ΣΥΝΟΛΟ</w:t>
            </w:r>
          </w:p>
        </w:tc>
        <w:tc>
          <w:tcPr>
            <w:tcW w:w="709" w:type="dxa"/>
            <w:vAlign w:val="center"/>
          </w:tcPr>
          <w:p w14:paraId="50FF7EDD" w14:textId="77777777" w:rsidR="006067F0" w:rsidRPr="004E6562" w:rsidRDefault="006067F0" w:rsidP="006067F0">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6067F0" w:rsidRPr="004E6562" w:rsidRDefault="006067F0" w:rsidP="006067F0">
            <w:pPr>
              <w:tabs>
                <w:tab w:val="left" w:pos="273"/>
              </w:tabs>
              <w:jc w:val="left"/>
              <w:rPr>
                <w:rFonts w:ascii="Tahoma" w:hAnsi="Tahoma" w:cs="Tahoma"/>
              </w:rPr>
            </w:pPr>
            <w:r w:rsidRPr="004E6562">
              <w:rPr>
                <w:rFonts w:ascii="Tahoma" w:hAnsi="Tahoma" w:cs="Tahoma"/>
              </w:rPr>
              <w:t>ΓΥΝΑΙΚΕΣ</w:t>
            </w:r>
          </w:p>
        </w:tc>
      </w:tr>
      <w:tr w:rsidR="006067F0" w:rsidRPr="004E6562" w14:paraId="5CE3AFDA" w14:textId="77777777" w:rsidTr="00221958">
        <w:trPr>
          <w:trHeight w:val="381"/>
        </w:trPr>
        <w:tc>
          <w:tcPr>
            <w:tcW w:w="1702" w:type="dxa"/>
            <w:vAlign w:val="center"/>
          </w:tcPr>
          <w:p w14:paraId="1B771939" w14:textId="15917DC1" w:rsidR="006067F0" w:rsidRPr="006067F0" w:rsidRDefault="006067F0" w:rsidP="006067F0">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PSR796</w:t>
            </w:r>
          </w:p>
        </w:tc>
        <w:tc>
          <w:tcPr>
            <w:tcW w:w="1559" w:type="dxa"/>
            <w:shd w:val="clear" w:color="auto" w:fill="auto"/>
            <w:vAlign w:val="center"/>
          </w:tcPr>
          <w:p w14:paraId="430F5ECC" w14:textId="45AA94A3" w:rsidR="006067F0" w:rsidRPr="006067F0" w:rsidRDefault="006067F0" w:rsidP="006067F0">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Αριθμός επωφελουμένων των συνεχιζόμενων κοινωνικών δομών</w:t>
            </w:r>
          </w:p>
        </w:tc>
        <w:tc>
          <w:tcPr>
            <w:tcW w:w="1559" w:type="dxa"/>
            <w:shd w:val="clear" w:color="auto" w:fill="auto"/>
            <w:vAlign w:val="center"/>
          </w:tcPr>
          <w:p w14:paraId="3FB48FB3" w14:textId="03E1AFBE" w:rsidR="006067F0" w:rsidRPr="006067F0" w:rsidRDefault="006067F0" w:rsidP="006067F0">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Αριθμός ατόμων</w:t>
            </w:r>
          </w:p>
        </w:tc>
        <w:tc>
          <w:tcPr>
            <w:tcW w:w="1559" w:type="dxa"/>
            <w:vAlign w:val="center"/>
          </w:tcPr>
          <w:p w14:paraId="0CF9ACD5" w14:textId="4A1A6416" w:rsidR="006067F0" w:rsidRPr="006067F0" w:rsidRDefault="006067F0" w:rsidP="006067F0">
            <w:pPr>
              <w:tabs>
                <w:tab w:val="left" w:pos="273"/>
              </w:tabs>
              <w:jc w:val="left"/>
              <w:rPr>
                <w:rFonts w:ascii="MyriadPro-Regular" w:eastAsiaTheme="minorHAnsi" w:hAnsi="MyriadPro-Regular" w:cs="MyriadPro-Regular"/>
                <w:sz w:val="20"/>
                <w:szCs w:val="20"/>
                <w:lang w:eastAsia="en-US" w:bidi="he-IL"/>
              </w:rPr>
            </w:pPr>
            <w:r w:rsidRPr="006067F0">
              <w:rPr>
                <w:rFonts w:ascii="MyriadPro-Regular" w:eastAsiaTheme="minorHAnsi" w:hAnsi="MyriadPro-Regular" w:cs="MyriadPro-Regular"/>
                <w:sz w:val="20"/>
                <w:szCs w:val="20"/>
                <w:lang w:eastAsia="en-US" w:bidi="he-IL"/>
              </w:rPr>
              <w:t>Μετάβαση</w:t>
            </w:r>
          </w:p>
        </w:tc>
        <w:tc>
          <w:tcPr>
            <w:tcW w:w="1701" w:type="dxa"/>
            <w:vAlign w:val="center"/>
          </w:tcPr>
          <w:p w14:paraId="616822F2" w14:textId="37670860" w:rsidR="006067F0" w:rsidRPr="004E6562" w:rsidRDefault="00221958" w:rsidP="006067F0">
            <w:pPr>
              <w:tabs>
                <w:tab w:val="left" w:pos="273"/>
              </w:tabs>
              <w:jc w:val="center"/>
              <w:rPr>
                <w:rFonts w:ascii="Tahoma" w:hAnsi="Tahoma" w:cs="Tahoma"/>
              </w:rPr>
            </w:pPr>
            <w:r w:rsidRPr="00C42792">
              <w:rPr>
                <w:rFonts w:ascii="Tahoma" w:hAnsi="Tahoma" w:cs="Tahoma"/>
                <w:highlight w:val="yellow"/>
              </w:rPr>
              <w:t>…</w:t>
            </w:r>
            <w:r>
              <w:rPr>
                <w:rFonts w:ascii="Tahoma" w:hAnsi="Tahoma" w:cs="Tahoma"/>
                <w:highlight w:val="yellow"/>
              </w:rPr>
              <w:t>…</w:t>
            </w:r>
            <w:r>
              <w:rPr>
                <w:rFonts w:ascii="Tahoma" w:hAnsi="Tahoma" w:cs="Tahoma"/>
              </w:rPr>
              <w:t>.</w:t>
            </w:r>
            <w:r w:rsidRPr="00221958">
              <w:rPr>
                <w:rFonts w:ascii="Tahoma" w:hAnsi="Tahoma" w:cs="Tahoma"/>
                <w:b/>
                <w:bCs/>
                <w:sz w:val="18"/>
                <w:szCs w:val="18"/>
                <w:highlight w:val="yellow"/>
              </w:rPr>
              <w:t>ΥΠΟΛΟΓΙΣΜΟΣ ΣΥΜΦΩΝΑ ΜΕ ΤΟ ΔΕΛΤΙΟ ΤΑΥΤΟΤΗΤΑΣ ΔΕΙΚΤΗ (ΣΥΝΗΜΜΕΝΟ ΣΤΗΝ ΠΡΟΣΚΛΗΣΗ)</w:t>
            </w:r>
          </w:p>
        </w:tc>
        <w:tc>
          <w:tcPr>
            <w:tcW w:w="709" w:type="dxa"/>
            <w:vAlign w:val="center"/>
          </w:tcPr>
          <w:p w14:paraId="73118743" w14:textId="5DB1C3D9" w:rsidR="006067F0" w:rsidRPr="00C42792" w:rsidRDefault="006067F0" w:rsidP="00C42792">
            <w:pPr>
              <w:tabs>
                <w:tab w:val="left" w:pos="273"/>
              </w:tabs>
              <w:jc w:val="center"/>
              <w:rPr>
                <w:rFonts w:ascii="Tahoma" w:hAnsi="Tahoma" w:cs="Tahoma"/>
                <w:highlight w:val="yellow"/>
              </w:rPr>
            </w:pPr>
            <w:r w:rsidRPr="00C42792">
              <w:rPr>
                <w:rFonts w:ascii="Tahoma" w:hAnsi="Tahoma" w:cs="Tahoma"/>
                <w:highlight w:val="yellow"/>
              </w:rPr>
              <w:t>…..</w:t>
            </w:r>
          </w:p>
        </w:tc>
        <w:tc>
          <w:tcPr>
            <w:tcW w:w="992" w:type="dxa"/>
            <w:vAlign w:val="center"/>
          </w:tcPr>
          <w:p w14:paraId="027EFE05" w14:textId="07B34D47" w:rsidR="006067F0" w:rsidRPr="00C42792" w:rsidRDefault="006067F0" w:rsidP="00C42792">
            <w:pPr>
              <w:tabs>
                <w:tab w:val="left" w:pos="273"/>
              </w:tabs>
              <w:jc w:val="center"/>
              <w:rPr>
                <w:rFonts w:ascii="Tahoma" w:hAnsi="Tahoma" w:cs="Tahoma"/>
                <w:highlight w:val="yellow"/>
              </w:rPr>
            </w:pPr>
            <w:r w:rsidRPr="00C42792">
              <w:rPr>
                <w:rFonts w:ascii="Tahoma" w:hAnsi="Tahoma" w:cs="Tahoma"/>
                <w:highlight w:val="yellow"/>
              </w:rPr>
              <w:t>…..</w:t>
            </w: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1AA4F22F" w14:textId="77777777" w:rsidR="00486832" w:rsidRDefault="00486832"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4E6562" w:rsidRDefault="00FE208B" w:rsidP="00644B50">
            <w:pPr>
              <w:pStyle w:val="a7"/>
              <w:numPr>
                <w:ilvl w:val="0"/>
                <w:numId w:val="8"/>
              </w:numPr>
              <w:tabs>
                <w:tab w:val="left" w:pos="318"/>
              </w:tabs>
              <w:contextualSpacing w:val="0"/>
              <w:jc w:val="left"/>
              <w:rPr>
                <w:rFonts w:ascii="Tahoma" w:hAnsi="Tahoma" w:cs="Tahoma"/>
              </w:rPr>
            </w:pPr>
            <w:r>
              <w:rPr>
                <w:rFonts w:ascii="Tahoma" w:hAnsi="Tahoma" w:cs="Tahoma"/>
              </w:rPr>
              <w:t>ΚΩΔ</w:t>
            </w:r>
            <w:r w:rsidR="00D64BCE">
              <w:rPr>
                <w:rFonts w:ascii="Tahoma" w:hAnsi="Tahoma" w:cs="Tahoma"/>
              </w:rPr>
              <w:t>ΙΚΟΣ</w:t>
            </w:r>
            <w:r>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4511C695" w:rsidR="00B65498" w:rsidRPr="004E6562" w:rsidRDefault="00803229" w:rsidP="00976554">
            <w:pPr>
              <w:jc w:val="left"/>
              <w:rPr>
                <w:rFonts w:ascii="Tahoma" w:hAnsi="Tahoma" w:cs="Tahoma"/>
              </w:rPr>
            </w:pPr>
            <w:r>
              <w:rPr>
                <w:rFonts w:ascii="Tahoma" w:hAnsi="Tahoma" w:cs="Tahoma"/>
              </w:rPr>
              <w:t>Χ</w:t>
            </w: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4E6562" w:rsidRDefault="00B65498" w:rsidP="00644B50">
            <w:pPr>
              <w:pStyle w:val="a7"/>
              <w:numPr>
                <w:ilvl w:val="0"/>
                <w:numId w:val="8"/>
              </w:numPr>
              <w:tabs>
                <w:tab w:val="left" w:pos="318"/>
              </w:tabs>
              <w:contextualSpacing w:val="0"/>
              <w:jc w:val="left"/>
              <w:rPr>
                <w:rFonts w:ascii="Tahoma" w:hAnsi="Tahoma" w:cs="Tahoma"/>
              </w:rPr>
            </w:pPr>
            <w:r w:rsidRPr="004E6562">
              <w:rPr>
                <w:rFonts w:ascii="Tahoma" w:hAnsi="Tahoma" w:cs="Tahoma"/>
              </w:rPr>
              <w:t>ΤΙΤΛΟΣ ΠΡΑΞΗΣ</w:t>
            </w:r>
            <w:r w:rsidR="00FE208B">
              <w:rPr>
                <w:rFonts w:ascii="Tahoma" w:hAnsi="Tahoma" w:cs="Tahoma"/>
              </w:rPr>
              <w:t>:</w:t>
            </w:r>
          </w:p>
        </w:tc>
        <w:tc>
          <w:tcPr>
            <w:tcW w:w="5737" w:type="dxa"/>
            <w:gridSpan w:val="2"/>
            <w:tcBorders>
              <w:top w:val="dotted" w:sz="4" w:space="0" w:color="auto"/>
              <w:bottom w:val="dotted" w:sz="4" w:space="0" w:color="auto"/>
            </w:tcBorders>
            <w:vAlign w:val="center"/>
          </w:tcPr>
          <w:p w14:paraId="6DD76FE2" w14:textId="37C96AC5" w:rsidR="00B65498" w:rsidRPr="004E6562" w:rsidRDefault="00803229" w:rsidP="00976554">
            <w:pPr>
              <w:jc w:val="left"/>
              <w:rPr>
                <w:rFonts w:ascii="Tahoma" w:hAnsi="Tahoma" w:cs="Tahoma"/>
              </w:rPr>
            </w:pPr>
            <w:r>
              <w:rPr>
                <w:rFonts w:ascii="Tahoma" w:hAnsi="Tahoma" w:cs="Tahoma"/>
              </w:rPr>
              <w:t>Χ</w:t>
            </w:r>
          </w:p>
        </w:tc>
      </w:tr>
      <w:tr w:rsidR="00B65498" w:rsidRPr="004E6562" w14:paraId="1C432E3F" w14:textId="77777777" w:rsidTr="00486832">
        <w:trPr>
          <w:trHeight w:val="453"/>
          <w:jc w:val="center"/>
        </w:trPr>
        <w:tc>
          <w:tcPr>
            <w:tcW w:w="3897" w:type="dxa"/>
            <w:vAlign w:val="center"/>
          </w:tcPr>
          <w:p w14:paraId="08C27667"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ΣΥΝΟΛΙΚΗ ΔΗΜΟΣΙΑ ΔΑΠΑΝΗ </w:t>
            </w:r>
            <w:r w:rsidR="00945214" w:rsidRPr="004E6562">
              <w:rPr>
                <w:rFonts w:ascii="Tahoma" w:hAnsi="Tahoma" w:cs="Tahoma"/>
              </w:rPr>
              <w:t>Α’ ΦΑΣΗΣ</w:t>
            </w:r>
            <w:r w:rsidR="00A54AFD">
              <w:rPr>
                <w:rFonts w:ascii="Tahoma" w:hAnsi="Tahoma" w:cs="Tahoma"/>
              </w:rPr>
              <w:t>:</w:t>
            </w:r>
          </w:p>
        </w:tc>
        <w:tc>
          <w:tcPr>
            <w:tcW w:w="5737" w:type="dxa"/>
            <w:gridSpan w:val="2"/>
            <w:vAlign w:val="center"/>
          </w:tcPr>
          <w:p w14:paraId="2744FA4D" w14:textId="7DCCE064" w:rsidR="00B65498" w:rsidRPr="00A54AFD" w:rsidRDefault="00803229" w:rsidP="00976554">
            <w:pPr>
              <w:tabs>
                <w:tab w:val="left" w:pos="304"/>
              </w:tabs>
              <w:jc w:val="left"/>
              <w:rPr>
                <w:rFonts w:ascii="Tahoma" w:hAnsi="Tahoma" w:cs="Tahoma"/>
              </w:rPr>
            </w:pPr>
            <w:r>
              <w:rPr>
                <w:rFonts w:ascii="Tahoma" w:hAnsi="Tahoma" w:cs="Tahoma"/>
              </w:rPr>
              <w:t>Χ</w:t>
            </w:r>
          </w:p>
        </w:tc>
      </w:tr>
      <w:tr w:rsidR="00A54AFD" w:rsidRPr="004E6562" w14:paraId="32DC242F" w14:textId="77777777" w:rsidTr="00486832">
        <w:trPr>
          <w:trHeight w:val="381"/>
          <w:jc w:val="center"/>
        </w:trPr>
        <w:tc>
          <w:tcPr>
            <w:tcW w:w="3897" w:type="dxa"/>
            <w:vAlign w:val="center"/>
          </w:tcPr>
          <w:p w14:paraId="5851EB4C" w14:textId="77777777" w:rsidR="00A54AFD" w:rsidRPr="004E6562" w:rsidRDefault="00A54AFD" w:rsidP="00644B50">
            <w:pPr>
              <w:pStyle w:val="a7"/>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26394305" w:rsidR="00A54AFD" w:rsidRPr="004E6562" w:rsidRDefault="00803229" w:rsidP="00976554">
            <w:pPr>
              <w:tabs>
                <w:tab w:val="left" w:pos="176"/>
                <w:tab w:val="left" w:pos="318"/>
              </w:tabs>
              <w:jc w:val="left"/>
              <w:rPr>
                <w:rFonts w:ascii="Tahoma" w:hAnsi="Tahoma" w:cs="Tahoma"/>
              </w:rPr>
            </w:pPr>
            <w:r>
              <w:rPr>
                <w:rFonts w:ascii="Tahoma" w:hAnsi="Tahoma" w:cs="Tahoma"/>
              </w:rPr>
              <w:t>Χ</w:t>
            </w: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0E09BA35" w:rsidR="002A05E4" w:rsidRPr="00803229" w:rsidRDefault="00803229" w:rsidP="00976554">
            <w:pPr>
              <w:pStyle w:val="a7"/>
              <w:ind w:left="304"/>
              <w:contextualSpacing w:val="0"/>
              <w:rPr>
                <w:rFonts w:ascii="Tahoma" w:hAnsi="Tahoma" w:cs="Tahoma"/>
                <w:iCs/>
              </w:rPr>
            </w:pPr>
            <w:r w:rsidRPr="00803229">
              <w:rPr>
                <w:rFonts w:ascii="Tahoma" w:hAnsi="Tahoma" w:cs="Tahoma"/>
                <w:iCs/>
              </w:rPr>
              <w:t>Χ</w:t>
            </w:r>
          </w:p>
          <w:p w14:paraId="03DF8E3D" w14:textId="77777777" w:rsidR="002A05E4" w:rsidRDefault="002A05E4" w:rsidP="00976554">
            <w:pPr>
              <w:pStyle w:val="a7"/>
              <w:ind w:left="304"/>
              <w:contextualSpacing w:val="0"/>
              <w:rPr>
                <w:rFonts w:ascii="Tahoma" w:hAnsi="Tahoma" w:cs="Tahoma"/>
                <w:i/>
              </w:rPr>
            </w:pPr>
          </w:p>
          <w:p w14:paraId="326072A8" w14:textId="77777777" w:rsidR="002A05E4" w:rsidRDefault="002A05E4" w:rsidP="00976554">
            <w:pPr>
              <w:pStyle w:val="a7"/>
              <w:ind w:left="304"/>
              <w:contextualSpacing w:val="0"/>
              <w:rPr>
                <w:rFonts w:ascii="Tahoma" w:hAnsi="Tahoma" w:cs="Tahoma"/>
                <w:i/>
              </w:rPr>
            </w:pPr>
          </w:p>
          <w:p w14:paraId="391B6F39" w14:textId="77777777" w:rsidR="002A05E4" w:rsidRDefault="002A05E4" w:rsidP="00976554">
            <w:pPr>
              <w:pStyle w:val="a7"/>
              <w:ind w:left="304"/>
              <w:contextualSpacing w:val="0"/>
              <w:rPr>
                <w:rFonts w:ascii="Tahoma" w:hAnsi="Tahoma" w:cs="Tahoma"/>
                <w:i/>
              </w:rPr>
            </w:pPr>
          </w:p>
          <w:p w14:paraId="0608B55F" w14:textId="77777777" w:rsidR="002A05E4" w:rsidRDefault="002A05E4" w:rsidP="00976554">
            <w:pPr>
              <w:pStyle w:val="a7"/>
              <w:ind w:left="304"/>
              <w:contextualSpacing w:val="0"/>
              <w:rPr>
                <w:rFonts w:ascii="Tahoma" w:hAnsi="Tahoma" w:cs="Tahoma"/>
                <w:i/>
              </w:rPr>
            </w:pPr>
          </w:p>
          <w:p w14:paraId="1722C393" w14:textId="77777777" w:rsidR="002A05E4" w:rsidRDefault="002A05E4" w:rsidP="00976554">
            <w:pPr>
              <w:pStyle w:val="a7"/>
              <w:ind w:left="304"/>
              <w:contextualSpacing w:val="0"/>
              <w:rPr>
                <w:rFonts w:ascii="Tahoma" w:hAnsi="Tahoma" w:cs="Tahoma"/>
                <w:i/>
              </w:rPr>
            </w:pPr>
          </w:p>
          <w:p w14:paraId="2BB58B83" w14:textId="77777777" w:rsidR="002A05E4" w:rsidRPr="004E656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42C9E73D" w:rsidR="006D5849" w:rsidRPr="00C42792" w:rsidRDefault="00C42792" w:rsidP="00976554">
            <w:pPr>
              <w:pStyle w:val="a7"/>
              <w:tabs>
                <w:tab w:val="left" w:pos="273"/>
              </w:tabs>
              <w:ind w:left="360"/>
              <w:contextualSpacing w:val="0"/>
              <w:jc w:val="left"/>
              <w:rPr>
                <w:rFonts w:ascii="Tahoma" w:hAnsi="Tahoma" w:cs="Tahoma"/>
                <w:sz w:val="18"/>
                <w:szCs w:val="18"/>
              </w:rPr>
            </w:pPr>
            <w:r w:rsidRPr="00C42792">
              <w:rPr>
                <w:rFonts w:ascii="Tahoma" w:hAnsi="Tahoma" w:cs="Tahoma"/>
                <w:sz w:val="18"/>
                <w:szCs w:val="18"/>
                <w:highlight w:val="yellow"/>
              </w:rPr>
              <w:t>ΝΑΙ</w:t>
            </w: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543FF14F" w:rsidR="006D5849" w:rsidRPr="00C42792" w:rsidRDefault="00C42792" w:rsidP="00976554">
            <w:pPr>
              <w:pStyle w:val="a7"/>
              <w:tabs>
                <w:tab w:val="left" w:pos="273"/>
              </w:tabs>
              <w:ind w:left="360"/>
              <w:contextualSpacing w:val="0"/>
              <w:jc w:val="left"/>
              <w:rPr>
                <w:rFonts w:ascii="Tahoma" w:hAnsi="Tahoma" w:cs="Tahoma"/>
                <w:sz w:val="18"/>
                <w:szCs w:val="18"/>
              </w:rPr>
            </w:pPr>
            <w:r w:rsidRPr="00C42792">
              <w:rPr>
                <w:rFonts w:ascii="Tahoma" w:hAnsi="Tahoma" w:cs="Tahoma"/>
                <w:sz w:val="18"/>
                <w:szCs w:val="18"/>
                <w:highlight w:val="yellow"/>
              </w:rPr>
              <w:t>ΝΑΙ</w:t>
            </w:r>
          </w:p>
        </w:tc>
      </w:tr>
      <w:tr w:rsidR="00BB395E" w:rsidRPr="004E6562" w14:paraId="44C14B38" w14:textId="77777777" w:rsidTr="00EF2619">
        <w:trPr>
          <w:trHeight w:val="422"/>
          <w:jc w:val="center"/>
        </w:trPr>
        <w:tc>
          <w:tcPr>
            <w:tcW w:w="5524" w:type="dxa"/>
            <w:gridSpan w:val="2"/>
            <w:vAlign w:val="center"/>
          </w:tcPr>
          <w:p w14:paraId="1AC0FD1F" w14:textId="52AB0AA6" w:rsidR="00BB395E" w:rsidRDefault="00BB395E" w:rsidP="0046282F">
            <w:pPr>
              <w:pStyle w:val="a7"/>
              <w:numPr>
                <w:ilvl w:val="0"/>
                <w:numId w:val="8"/>
              </w:numPr>
              <w:tabs>
                <w:tab w:val="left" w:pos="304"/>
              </w:tabs>
              <w:contextualSpacing w:val="0"/>
              <w:jc w:val="left"/>
              <w:rPr>
                <w:rFonts w:ascii="Tahoma" w:hAnsi="Tahoma" w:cs="Tahoma"/>
              </w:rPr>
            </w:pPr>
            <w:r>
              <w:rPr>
                <w:rFonts w:ascii="Tahoma" w:hAnsi="Tahoma" w:cs="Tahoma"/>
              </w:rPr>
              <w:t>ΚΩΔΙΚΟΣ ΟΠΣ:</w:t>
            </w:r>
            <w:r w:rsidR="00C42792">
              <w:rPr>
                <w:rFonts w:ascii="Tahoma" w:hAnsi="Tahoma" w:cs="Tahoma"/>
              </w:rPr>
              <w:t xml:space="preserve"> </w:t>
            </w:r>
            <w:r w:rsidR="00C42792" w:rsidRPr="00C42792">
              <w:rPr>
                <w:rFonts w:ascii="Tahoma" w:hAnsi="Tahoma" w:cs="Tahoma"/>
                <w:sz w:val="18"/>
                <w:szCs w:val="18"/>
                <w:highlight w:val="yellow"/>
              </w:rPr>
              <w:t>ΑΝΑΓΡΑΦΗ ΤΟΥ ΚΩΔΙΚΟΥ ΤΗΣ ΠΡΑΞΗΣ</w:t>
            </w:r>
            <w:r w:rsidR="00C42792" w:rsidRPr="00C42792">
              <w:rPr>
                <w:rFonts w:ascii="Tahoma" w:hAnsi="Tahoma" w:cs="Tahoma"/>
                <w:sz w:val="18"/>
                <w:szCs w:val="18"/>
              </w:rPr>
              <w:t xml:space="preserve"> </w:t>
            </w:r>
            <w:r w:rsidR="0046282F">
              <w:rPr>
                <w:rFonts w:ascii="Tahoma" w:hAnsi="Tahoma" w:cs="Tahoma"/>
                <w:sz w:val="18"/>
                <w:szCs w:val="18"/>
                <w:highlight w:val="yellow"/>
              </w:rPr>
              <w:t>ΔΠΒΑ</w:t>
            </w:r>
            <w:r w:rsidR="00C42792" w:rsidRPr="00C42792">
              <w:rPr>
                <w:rFonts w:ascii="Tahoma" w:hAnsi="Tahoma" w:cs="Tahoma"/>
                <w:sz w:val="18"/>
                <w:szCs w:val="18"/>
                <w:highlight w:val="yellow"/>
              </w:rPr>
              <w:t xml:space="preserve"> ΣΤΟ ΕΠ ΑΤΤΙΚΗ 2014 - 2020</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61D5162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r w:rsidR="00C42792" w:rsidRPr="00C42792">
              <w:rPr>
                <w:rFonts w:ascii="Tahoma" w:hAnsi="Tahoma" w:cs="Tahoma"/>
                <w:highlight w:val="yellow"/>
              </w:rPr>
              <w:t xml:space="preserve"> </w:t>
            </w:r>
            <w:r w:rsidR="00C42792" w:rsidRPr="00C42792">
              <w:rPr>
                <w:rFonts w:ascii="Tahoma" w:hAnsi="Tahoma" w:cs="Tahoma"/>
                <w:sz w:val="18"/>
                <w:szCs w:val="18"/>
                <w:highlight w:val="yellow"/>
              </w:rPr>
              <w:t xml:space="preserve">ΑΝΑΓΡΑΦΗ ΤΗΣ ΠΡΑΞΗΣ </w:t>
            </w:r>
            <w:r w:rsidR="0046282F">
              <w:rPr>
                <w:rFonts w:ascii="Tahoma" w:hAnsi="Tahoma" w:cs="Tahoma"/>
                <w:sz w:val="18"/>
                <w:szCs w:val="18"/>
                <w:highlight w:val="yellow"/>
              </w:rPr>
              <w:t>ΔΠΒΑ</w:t>
            </w:r>
            <w:r w:rsidR="0046282F" w:rsidRPr="00C42792">
              <w:rPr>
                <w:rFonts w:ascii="Tahoma" w:hAnsi="Tahoma" w:cs="Tahoma"/>
                <w:sz w:val="18"/>
                <w:szCs w:val="18"/>
                <w:highlight w:val="yellow"/>
              </w:rPr>
              <w:t xml:space="preserve"> </w:t>
            </w:r>
            <w:r w:rsidR="00C42792" w:rsidRPr="00C42792">
              <w:rPr>
                <w:rFonts w:ascii="Tahoma" w:hAnsi="Tahoma" w:cs="Tahoma"/>
                <w:sz w:val="18"/>
                <w:szCs w:val="18"/>
                <w:highlight w:val="yellow"/>
              </w:rPr>
              <w:t xml:space="preserve">ΤΟΥ ΔΗΜΟΥ ΣΤΟ ΕΠ ΑΤΤΙΚΗ 2014 </w:t>
            </w:r>
            <w:r w:rsidR="00221958">
              <w:rPr>
                <w:rFonts w:ascii="Tahoma" w:hAnsi="Tahoma" w:cs="Tahoma"/>
                <w:sz w:val="18"/>
                <w:szCs w:val="18"/>
                <w:highlight w:val="yellow"/>
              </w:rPr>
              <w:t>–</w:t>
            </w:r>
            <w:r w:rsidR="00C42792" w:rsidRPr="00C42792">
              <w:rPr>
                <w:rFonts w:ascii="Tahoma" w:hAnsi="Tahoma" w:cs="Tahoma"/>
                <w:sz w:val="18"/>
                <w:szCs w:val="18"/>
                <w:highlight w:val="yellow"/>
              </w:rPr>
              <w:t xml:space="preserve"> 2020</w:t>
            </w:r>
            <w:r w:rsidR="00221958">
              <w:rPr>
                <w:rFonts w:ascii="Tahoma" w:hAnsi="Tahoma" w:cs="Tahoma"/>
                <w:sz w:val="18"/>
                <w:szCs w:val="18"/>
              </w:rPr>
              <w:t xml:space="preserve"> </w:t>
            </w:r>
          </w:p>
        </w:tc>
      </w:tr>
      <w:tr w:rsidR="00200BBA" w:rsidRPr="004E6562" w14:paraId="320F9E2F" w14:textId="77777777" w:rsidTr="00A54AFD">
        <w:trPr>
          <w:trHeight w:val="422"/>
          <w:jc w:val="center"/>
        </w:trPr>
        <w:tc>
          <w:tcPr>
            <w:tcW w:w="9634" w:type="dxa"/>
            <w:gridSpan w:val="3"/>
            <w:vAlign w:val="center"/>
          </w:tcPr>
          <w:p w14:paraId="327E4AFD" w14:textId="00F1F82E"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r w:rsidR="00221958">
              <w:rPr>
                <w:rFonts w:ascii="Tahoma" w:hAnsi="Tahoma" w:cs="Tahoma"/>
              </w:rPr>
              <w:t>(</w:t>
            </w:r>
            <w:r w:rsidR="00221958" w:rsidRPr="00221958">
              <w:rPr>
                <w:rFonts w:ascii="Tahoma" w:hAnsi="Tahoma" w:cs="Tahoma"/>
                <w:sz w:val="18"/>
                <w:szCs w:val="18"/>
                <w:highlight w:val="yellow"/>
              </w:rPr>
              <w:t>ΓΙΝΕΤΑΙ ΑΥΤΟΜΑΤΑ)</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0D64D385" w:rsidR="00B65498" w:rsidRPr="004E6562" w:rsidRDefault="00C42792" w:rsidP="00976554">
            <w:pPr>
              <w:rPr>
                <w:rFonts w:ascii="Tahoma" w:hAnsi="Tahoma" w:cs="Tahoma"/>
              </w:rPr>
            </w:pPr>
            <w:r w:rsidRPr="00C42792">
              <w:rPr>
                <w:rFonts w:ascii="Tahoma" w:hAnsi="Tahoma" w:cs="Tahoma"/>
                <w:sz w:val="18"/>
                <w:szCs w:val="18"/>
              </w:rPr>
              <w:t xml:space="preserve">ΕΝΤΑΓΜΕΝΗ </w:t>
            </w:r>
            <w:r w:rsidR="00221958">
              <w:rPr>
                <w:rFonts w:ascii="Tahoma" w:hAnsi="Tahoma" w:cs="Tahoma"/>
              </w:rPr>
              <w:t>(</w:t>
            </w:r>
            <w:r w:rsidR="00221958" w:rsidRPr="00221958">
              <w:rPr>
                <w:rFonts w:ascii="Tahoma" w:hAnsi="Tahoma" w:cs="Tahoma"/>
                <w:sz w:val="18"/>
                <w:szCs w:val="18"/>
                <w:highlight w:val="yellow"/>
              </w:rPr>
              <w:t>ΓΙΝΕΤΑΙ ΑΥΤΟΜΑΤΑ)</w:t>
            </w: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013475E" w:rsidR="00B65498" w:rsidRPr="004E6562" w:rsidRDefault="00C42792" w:rsidP="00976554">
            <w:pPr>
              <w:rPr>
                <w:rFonts w:ascii="Tahoma" w:hAnsi="Tahoma" w:cs="Tahoma"/>
              </w:rPr>
            </w:pPr>
            <w:r w:rsidRPr="00C42792">
              <w:rPr>
                <w:rFonts w:ascii="Tahoma" w:hAnsi="Tahoma" w:cs="Tahoma"/>
                <w:sz w:val="18"/>
                <w:szCs w:val="18"/>
              </w:rPr>
              <w:t>31.12.2022</w:t>
            </w:r>
            <w:r w:rsidR="00221958">
              <w:rPr>
                <w:rFonts w:ascii="Tahoma" w:hAnsi="Tahoma" w:cs="Tahoma"/>
                <w:sz w:val="18"/>
                <w:szCs w:val="18"/>
              </w:rPr>
              <w:t xml:space="preserve"> </w:t>
            </w: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lastRenderedPageBreak/>
              <w:t>ΣΥΝΟΛΙΚΗ ΔΗΜΟΣΙΑ ΔΑΠΑΝΗ</w:t>
            </w:r>
            <w:r w:rsidR="000F6512" w:rsidRPr="004E6562">
              <w:rPr>
                <w:rFonts w:ascii="Tahoma" w:hAnsi="Tahoma" w:cs="Tahoma"/>
                <w:lang w:val="en-US"/>
              </w:rPr>
              <w:t>:</w:t>
            </w:r>
          </w:p>
        </w:tc>
        <w:tc>
          <w:tcPr>
            <w:tcW w:w="4110" w:type="dxa"/>
            <w:vAlign w:val="center"/>
          </w:tcPr>
          <w:p w14:paraId="60D55898" w14:textId="2EA5C7E0" w:rsidR="00B65498" w:rsidRPr="004E6562" w:rsidRDefault="00221958" w:rsidP="00976554">
            <w:pPr>
              <w:ind w:left="9"/>
              <w:rPr>
                <w:rFonts w:ascii="Tahoma" w:hAnsi="Tahoma" w:cs="Tahoma"/>
              </w:rPr>
            </w:pPr>
            <w:r>
              <w:rPr>
                <w:rFonts w:ascii="Tahoma" w:hAnsi="Tahoma" w:cs="Tahoma"/>
              </w:rPr>
              <w:t>(</w:t>
            </w:r>
            <w:r w:rsidRPr="00221958">
              <w:rPr>
                <w:rFonts w:ascii="Tahoma" w:hAnsi="Tahoma" w:cs="Tahoma"/>
                <w:sz w:val="18"/>
                <w:szCs w:val="18"/>
                <w:highlight w:val="yellow"/>
              </w:rPr>
              <w:t>ΓΙΝΕΤΑΙ ΑΥΤΟΜΑΤΑ)</w:t>
            </w:r>
          </w:p>
        </w:tc>
      </w:tr>
      <w:tr w:rsidR="00B65498" w:rsidRPr="004E6562" w14:paraId="06C4B30F" w14:textId="77777777" w:rsidTr="00D64BCE">
        <w:trPr>
          <w:trHeight w:val="455"/>
          <w:jc w:val="center"/>
        </w:trPr>
        <w:tc>
          <w:tcPr>
            <w:tcW w:w="9634" w:type="dxa"/>
            <w:gridSpan w:val="3"/>
            <w:shd w:val="clear" w:color="auto" w:fill="auto"/>
            <w:vAlign w:val="center"/>
          </w:tcPr>
          <w:p w14:paraId="0867BC24" w14:textId="77777777" w:rsidR="00C42792" w:rsidRDefault="00AE28EE" w:rsidP="00C42792">
            <w:pPr>
              <w:widowControl w:val="0"/>
              <w:numPr>
                <w:ilvl w:val="0"/>
                <w:numId w:val="8"/>
              </w:numPr>
              <w:tabs>
                <w:tab w:val="left" w:pos="360"/>
                <w:tab w:val="left" w:pos="412"/>
              </w:tabs>
              <w:autoSpaceDE w:val="0"/>
              <w:autoSpaceDN w:val="0"/>
              <w:adjustRightInd w:val="0"/>
              <w:spacing w:before="0" w:beforeAutospacing="0"/>
              <w:jc w:val="left"/>
              <w:rPr>
                <w:rFonts w:ascii="Arial" w:hAnsi="Arial"/>
                <w:sz w:val="24"/>
                <w:szCs w:val="24"/>
              </w:rPr>
            </w:pPr>
            <w:r w:rsidRPr="004E6562">
              <w:rPr>
                <w:rFonts w:ascii="Tahoma" w:hAnsi="Tahoma" w:cs="Tahoma"/>
              </w:rPr>
              <w:t>ΠΗΓΗ ΧΡΗΜΑΤΟΔΟΤΗΣΗΣ</w:t>
            </w:r>
            <w:r w:rsidR="000F6512" w:rsidRPr="00B3254B">
              <w:rPr>
                <w:rFonts w:ascii="Tahoma" w:hAnsi="Tahoma" w:cs="Tahoma"/>
              </w:rPr>
              <w:t>:</w:t>
            </w:r>
            <w:r w:rsidR="00C42792">
              <w:rPr>
                <w:rFonts w:ascii="Tahoma" w:hAnsi="Tahoma" w:cs="Tahoma"/>
              </w:rPr>
              <w:t xml:space="preserve"> </w:t>
            </w:r>
            <w:r w:rsidR="00C42792">
              <w:rPr>
                <w:rFonts w:ascii="Arial" w:hAnsi="Arial"/>
                <w:color w:val="000000"/>
                <w:sz w:val="18"/>
                <w:szCs w:val="18"/>
              </w:rPr>
              <w:t>ΕΚΤ</w:t>
            </w:r>
          </w:p>
          <w:p w14:paraId="722168F7" w14:textId="0EA95DE3" w:rsidR="00B65498" w:rsidRPr="00C42792" w:rsidRDefault="00B65498" w:rsidP="00C42792">
            <w:pPr>
              <w:tabs>
                <w:tab w:val="left" w:pos="304"/>
              </w:tabs>
              <w:jc w:val="left"/>
              <w:rPr>
                <w:rFonts w:ascii="Tahoma" w:hAnsi="Tahoma" w:cs="Tahoma"/>
              </w:rPr>
            </w:pP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Pr="00E3527C"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sidRPr="00E3527C">
              <w:rPr>
                <w:rFonts w:ascii="Tahoma" w:hAnsi="Tahoma" w:cs="Tahoma"/>
              </w:rPr>
              <w:t xml:space="preserve">ΕΠΕΞΗΓΗΣΗ </w:t>
            </w:r>
            <w:r w:rsidR="00AE28EE" w:rsidRPr="00E3527C">
              <w:rPr>
                <w:rFonts w:ascii="Tahoma" w:hAnsi="Tahoma" w:cs="Tahoma"/>
              </w:rPr>
              <w:t>ΣΥΣΧΕΤΙ</w:t>
            </w:r>
            <w:r w:rsidRPr="00E3527C">
              <w:rPr>
                <w:rFonts w:ascii="Tahoma" w:hAnsi="Tahoma" w:cs="Tahoma"/>
              </w:rPr>
              <w:t>ΣΗΣ</w:t>
            </w:r>
          </w:p>
          <w:p w14:paraId="3FA5063E" w14:textId="77777777" w:rsidR="002A05E4" w:rsidRDefault="002A05E4" w:rsidP="00C42792">
            <w:pPr>
              <w:tabs>
                <w:tab w:val="left" w:pos="304"/>
              </w:tabs>
              <w:spacing w:before="0" w:beforeAutospacing="0"/>
              <w:ind w:left="306"/>
              <w:jc w:val="left"/>
              <w:rPr>
                <w:rFonts w:ascii="Tahoma" w:hAnsi="Tahoma" w:cs="Tahoma"/>
                <w:iCs/>
                <w:sz w:val="18"/>
                <w:szCs w:val="18"/>
                <w:lang w:val="en-US"/>
              </w:rPr>
            </w:pPr>
          </w:p>
          <w:p w14:paraId="64E86522" w14:textId="77777777" w:rsidR="00E3527C" w:rsidRPr="002A4C40" w:rsidRDefault="00E3527C" w:rsidP="00413E0C">
            <w:pPr>
              <w:tabs>
                <w:tab w:val="left" w:pos="304"/>
              </w:tabs>
              <w:spacing w:before="0" w:beforeAutospacing="0" w:line="276" w:lineRule="auto"/>
              <w:rPr>
                <w:rFonts w:ascii="MyriadPro-Regular" w:eastAsiaTheme="minorHAnsi" w:hAnsi="MyriadPro-Regular" w:cs="MyriadPro-Regular"/>
                <w:sz w:val="20"/>
                <w:szCs w:val="20"/>
                <w:lang w:eastAsia="en-US" w:bidi="he-IL"/>
              </w:rPr>
            </w:pPr>
            <w:r w:rsidRPr="002A4C40">
              <w:rPr>
                <w:rFonts w:ascii="MyriadPro-Regular" w:eastAsiaTheme="minorHAnsi" w:hAnsi="MyriadPro-Regular" w:cs="MyriadPro-Regular"/>
                <w:sz w:val="20"/>
                <w:szCs w:val="20"/>
                <w:lang w:eastAsia="en-US" w:bidi="he-IL"/>
              </w:rPr>
              <w:t xml:space="preserve">Η προτεινόμενη Πράξη αποτελεί επέκταση της ανωτέρω Πράξης του ΠΕΠ “ΑΤΤΙΚΗ” 2014-2020 στην ΠΠ 2021-2027. Η ολοκλήρωση της προτεινόμενης Πράξης  δεν προϋποθέτει την ολοκλήρωση της προγενέστερης Πράξης στην ΠΠ 2014-2020, καθ’ όσον η ημερομηνία έναρξης </w:t>
            </w:r>
            <w:proofErr w:type="spellStart"/>
            <w:r w:rsidRPr="002A4C40">
              <w:rPr>
                <w:rFonts w:ascii="MyriadPro-Regular" w:eastAsiaTheme="minorHAnsi" w:hAnsi="MyriadPro-Regular" w:cs="MyriadPro-Regular"/>
                <w:sz w:val="20"/>
                <w:szCs w:val="20"/>
                <w:lang w:eastAsia="en-US" w:bidi="he-IL"/>
              </w:rPr>
              <w:t>επιλεξιμότητας</w:t>
            </w:r>
            <w:proofErr w:type="spellEnd"/>
            <w:r w:rsidRPr="002A4C40">
              <w:rPr>
                <w:rFonts w:ascii="MyriadPro-Regular" w:eastAsiaTheme="minorHAnsi" w:hAnsi="MyriadPro-Regular" w:cs="MyriadPro-Regular"/>
                <w:sz w:val="20"/>
                <w:szCs w:val="20"/>
                <w:lang w:eastAsia="en-US" w:bidi="he-IL"/>
              </w:rPr>
              <w:t xml:space="preserve"> δαπανών της προτεινόμενης Πράξης είναι η 01/01/2023 (χρονικό σημείο διακοπής για την προγενέστερη Πράξη της ΠΠ 2014-2020).</w:t>
            </w:r>
          </w:p>
          <w:p w14:paraId="0658FD92" w14:textId="7C00F9DE" w:rsidR="003F1BE2" w:rsidRPr="00E3527C" w:rsidRDefault="003F1BE2" w:rsidP="00E3527C">
            <w:pPr>
              <w:tabs>
                <w:tab w:val="left" w:pos="304"/>
              </w:tabs>
              <w:spacing w:before="0" w:beforeAutospacing="0" w:line="276" w:lineRule="auto"/>
              <w:rPr>
                <w:rFonts w:ascii="Tahoma" w:hAnsi="Tahoma" w:cs="Tahoma"/>
                <w:iCs/>
                <w:sz w:val="18"/>
                <w:szCs w:val="18"/>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2"/>
        <w:gridCol w:w="201"/>
        <w:gridCol w:w="1324"/>
        <w:gridCol w:w="16"/>
        <w:gridCol w:w="1186"/>
        <w:gridCol w:w="708"/>
        <w:gridCol w:w="715"/>
        <w:gridCol w:w="993"/>
        <w:gridCol w:w="386"/>
        <w:gridCol w:w="448"/>
        <w:gridCol w:w="83"/>
        <w:gridCol w:w="1261"/>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C42792">
        <w:trPr>
          <w:trHeight w:val="284"/>
        </w:trPr>
        <w:tc>
          <w:tcPr>
            <w:tcW w:w="2172"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321" w:type="dxa"/>
            <w:gridSpan w:val="11"/>
            <w:shd w:val="clear" w:color="auto" w:fill="auto"/>
            <w:vAlign w:val="center"/>
          </w:tcPr>
          <w:p w14:paraId="5E164AF5" w14:textId="18806277" w:rsidR="00DC22B4" w:rsidRPr="00C42792" w:rsidRDefault="00C42792" w:rsidP="00976554">
            <w:pPr>
              <w:spacing w:before="60" w:beforeAutospacing="0" w:after="60"/>
              <w:jc w:val="left"/>
              <w:rPr>
                <w:rFonts w:ascii="Tahoma" w:hAnsi="Tahoma" w:cs="Tahoma"/>
                <w:b/>
                <w:bCs/>
              </w:rPr>
            </w:pPr>
            <w:r w:rsidRPr="00E06A41">
              <w:rPr>
                <w:rFonts w:ascii="Tahoma" w:hAnsi="Tahoma" w:cs="Tahoma"/>
                <w:b/>
                <w:bCs/>
                <w:sz w:val="18"/>
                <w:szCs w:val="18"/>
                <w:highlight w:val="yellow"/>
              </w:rPr>
              <w:t>1</w:t>
            </w:r>
          </w:p>
        </w:tc>
      </w:tr>
      <w:tr w:rsidR="008915CE" w14:paraId="68463D23" w14:textId="77777777" w:rsidTr="00C42792">
        <w:trPr>
          <w:trHeight w:val="284"/>
        </w:trPr>
        <w:tc>
          <w:tcPr>
            <w:tcW w:w="2172"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321" w:type="dxa"/>
            <w:gridSpan w:val="11"/>
            <w:vAlign w:val="center"/>
          </w:tcPr>
          <w:p w14:paraId="5267842B" w14:textId="7F42F504" w:rsidR="008915CE" w:rsidRPr="00E06A41" w:rsidRDefault="0046282F" w:rsidP="00976554">
            <w:pPr>
              <w:spacing w:before="60" w:beforeAutospacing="0" w:after="60"/>
              <w:jc w:val="left"/>
              <w:rPr>
                <w:rFonts w:ascii="Tahoma" w:hAnsi="Tahoma" w:cs="Tahoma"/>
                <w:b/>
                <w:bCs/>
                <w:sz w:val="18"/>
                <w:szCs w:val="18"/>
                <w:highlight w:val="yellow"/>
              </w:rPr>
            </w:pPr>
            <w:r>
              <w:rPr>
                <w:rFonts w:ascii="Tahoma" w:hAnsi="Tahoma" w:cs="Tahoma"/>
                <w:b/>
                <w:bCs/>
                <w:sz w:val="22"/>
                <w:szCs w:val="22"/>
                <w:highlight w:val="yellow"/>
              </w:rPr>
              <w:t>……</w:t>
            </w:r>
          </w:p>
        </w:tc>
      </w:tr>
      <w:tr w:rsidR="008915CE" w14:paraId="3124F29F" w14:textId="77777777" w:rsidTr="00C42792">
        <w:trPr>
          <w:trHeight w:val="284"/>
        </w:trPr>
        <w:tc>
          <w:tcPr>
            <w:tcW w:w="2172"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321" w:type="dxa"/>
            <w:gridSpan w:val="11"/>
            <w:vAlign w:val="center"/>
          </w:tcPr>
          <w:p w14:paraId="5E59ABE9" w14:textId="5E8DF0BD" w:rsidR="008915CE" w:rsidRPr="00E06A41" w:rsidRDefault="00E2462B" w:rsidP="0046282F">
            <w:pPr>
              <w:spacing w:before="60" w:beforeAutospacing="0" w:after="60"/>
              <w:jc w:val="left"/>
              <w:rPr>
                <w:rFonts w:ascii="Tahoma" w:hAnsi="Tahoma" w:cs="Tahoma"/>
                <w:b/>
                <w:bCs/>
                <w:sz w:val="18"/>
                <w:szCs w:val="18"/>
                <w:highlight w:val="yellow"/>
              </w:rPr>
            </w:pPr>
            <w:r w:rsidRPr="00E06A41">
              <w:rPr>
                <w:rFonts w:ascii="Tahoma" w:hAnsi="Tahoma" w:cs="Tahoma"/>
                <w:b/>
                <w:bCs/>
                <w:sz w:val="22"/>
                <w:szCs w:val="22"/>
                <w:highlight w:val="yellow"/>
              </w:rPr>
              <w:t>ΔΗΜΟΣ</w:t>
            </w:r>
            <w:r w:rsidRPr="00E06A41">
              <w:rPr>
                <w:rFonts w:ascii="Tahoma" w:hAnsi="Tahoma" w:cs="Tahoma"/>
                <w:b/>
                <w:bCs/>
                <w:sz w:val="20"/>
                <w:szCs w:val="20"/>
                <w:highlight w:val="yellow"/>
              </w:rPr>
              <w:t xml:space="preserve"> …….(ΣΥΜΠΛΗΡΩΣΗ) ή </w:t>
            </w:r>
            <w:r w:rsidRPr="00E06A41">
              <w:rPr>
                <w:rFonts w:ascii="Tahoma" w:hAnsi="Tahoma" w:cs="Tahoma"/>
                <w:b/>
                <w:bCs/>
                <w:sz w:val="22"/>
                <w:szCs w:val="22"/>
                <w:highlight w:val="yellow"/>
              </w:rPr>
              <w:t>ΦΟΡΕΑ</w:t>
            </w:r>
            <w:r w:rsidRPr="00E06A41">
              <w:rPr>
                <w:rFonts w:ascii="Tahoma" w:hAnsi="Tahoma" w:cs="Tahoma"/>
                <w:b/>
                <w:bCs/>
                <w:sz w:val="20"/>
                <w:szCs w:val="20"/>
                <w:highlight w:val="yellow"/>
              </w:rPr>
              <w:t xml:space="preserve"> ………….(ΣΥΜΠΛΗΡΩΣΗ)</w:t>
            </w:r>
          </w:p>
        </w:tc>
      </w:tr>
      <w:tr w:rsidR="00C42792" w14:paraId="0709D60F" w14:textId="77777777" w:rsidTr="00C42792">
        <w:trPr>
          <w:trHeight w:val="284"/>
        </w:trPr>
        <w:tc>
          <w:tcPr>
            <w:tcW w:w="2172" w:type="dxa"/>
            <w:vAlign w:val="center"/>
          </w:tcPr>
          <w:p w14:paraId="717C8398"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321" w:type="dxa"/>
            <w:gridSpan w:val="11"/>
            <w:vAlign w:val="center"/>
          </w:tcPr>
          <w:p w14:paraId="50D14325" w14:textId="0D8A91BA" w:rsidR="00C42792" w:rsidRPr="00C42792" w:rsidRDefault="00C42792" w:rsidP="00C42792">
            <w:pPr>
              <w:spacing w:before="60" w:beforeAutospacing="0" w:after="60"/>
              <w:jc w:val="left"/>
              <w:rPr>
                <w:rFonts w:ascii="Tahoma" w:hAnsi="Tahoma" w:cs="Tahoma"/>
              </w:rPr>
            </w:pPr>
            <w:r>
              <w:rPr>
                <w:rFonts w:ascii="Arial" w:hAnsi="Arial"/>
                <w:color w:val="000000"/>
                <w:sz w:val="18"/>
                <w:szCs w:val="18"/>
              </w:rPr>
              <w:t xml:space="preserve">ΕΠΙΧΟΡΗΓΗΣΗ ΓΙΑ ΕΚΤΕΛΕΣΗ ΥΠΟΕΡΓΟΥ ΜΕ ΙΔΙΑ ΜΕΣΑ </w:t>
            </w:r>
          </w:p>
        </w:tc>
      </w:tr>
      <w:tr w:rsidR="00C42792" w14:paraId="1259EEC3" w14:textId="77777777" w:rsidTr="00C42792">
        <w:trPr>
          <w:trHeight w:val="284"/>
        </w:trPr>
        <w:tc>
          <w:tcPr>
            <w:tcW w:w="2172" w:type="dxa"/>
            <w:vAlign w:val="center"/>
          </w:tcPr>
          <w:p w14:paraId="1F65BB58"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ΕΙΝΑΙ ΚΡΙΣΙΜΟ ΥΠΟΕΡΓΟ;</w:t>
            </w:r>
          </w:p>
        </w:tc>
        <w:tc>
          <w:tcPr>
            <w:tcW w:w="7321" w:type="dxa"/>
            <w:gridSpan w:val="11"/>
            <w:vAlign w:val="center"/>
          </w:tcPr>
          <w:p w14:paraId="1CD0D3CC" w14:textId="1CC19AAC" w:rsidR="00C42792" w:rsidRPr="00553616" w:rsidRDefault="00C42792" w:rsidP="00C42792">
            <w:pPr>
              <w:spacing w:before="60" w:beforeAutospacing="0" w:after="60"/>
              <w:jc w:val="left"/>
              <w:rPr>
                <w:rFonts w:ascii="Tahoma" w:hAnsi="Tahoma" w:cs="Tahoma"/>
              </w:rPr>
            </w:pPr>
            <w:r>
              <w:rPr>
                <w:rFonts w:ascii="Arial" w:hAnsi="Arial"/>
                <w:color w:val="000000"/>
                <w:sz w:val="18"/>
                <w:szCs w:val="18"/>
              </w:rPr>
              <w:t>ΝΑΙ</w:t>
            </w:r>
          </w:p>
        </w:tc>
      </w:tr>
      <w:tr w:rsidR="00C42792" w14:paraId="5A0B2069" w14:textId="77777777" w:rsidTr="00C42792">
        <w:tc>
          <w:tcPr>
            <w:tcW w:w="2172" w:type="dxa"/>
            <w:vAlign w:val="center"/>
          </w:tcPr>
          <w:p w14:paraId="1F29646A"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7321" w:type="dxa"/>
            <w:gridSpan w:val="11"/>
            <w:vAlign w:val="center"/>
          </w:tcPr>
          <w:p w14:paraId="11FE0B7B" w14:textId="17F5011C" w:rsidR="00C42792" w:rsidRPr="00A37EFF" w:rsidRDefault="00C42792" w:rsidP="00C42792">
            <w:pPr>
              <w:spacing w:before="60" w:beforeAutospacing="0" w:after="60"/>
              <w:jc w:val="left"/>
              <w:rPr>
                <w:rFonts w:ascii="Tahoma" w:hAnsi="Tahoma" w:cs="Tahoma"/>
                <w:lang w:val="en-US"/>
              </w:rPr>
            </w:pPr>
            <w:r>
              <w:rPr>
                <w:rFonts w:ascii="Arial" w:hAnsi="Arial"/>
                <w:color w:val="000000"/>
                <w:sz w:val="18"/>
                <w:szCs w:val="18"/>
              </w:rPr>
              <w:t>OXI</w:t>
            </w:r>
          </w:p>
        </w:tc>
      </w:tr>
      <w:tr w:rsidR="00C42792" w:rsidRPr="008915CE" w14:paraId="732C70A8" w14:textId="77777777" w:rsidTr="00C42792">
        <w:trPr>
          <w:trHeight w:val="435"/>
        </w:trPr>
        <w:tc>
          <w:tcPr>
            <w:tcW w:w="3713" w:type="dxa"/>
            <w:gridSpan w:val="4"/>
            <w:vAlign w:val="center"/>
          </w:tcPr>
          <w:p w14:paraId="77E734DB"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894" w:type="dxa"/>
            <w:gridSpan w:val="2"/>
            <w:vAlign w:val="center"/>
          </w:tcPr>
          <w:p w14:paraId="7BE3B828" w14:textId="17F0E7C6" w:rsidR="00C42792" w:rsidRPr="00A37EFF" w:rsidRDefault="00B04369" w:rsidP="00C42792">
            <w:pPr>
              <w:spacing w:before="60" w:beforeAutospacing="0" w:after="60"/>
              <w:jc w:val="left"/>
              <w:rPr>
                <w:rFonts w:ascii="Tahoma" w:hAnsi="Tahoma" w:cs="Tahoma"/>
              </w:rPr>
            </w:pPr>
            <w:r>
              <w:rPr>
                <w:rFonts w:ascii="Tahoma" w:hAnsi="Tahoma" w:cs="Tahoma"/>
              </w:rPr>
              <w:t>Χ</w:t>
            </w:r>
          </w:p>
        </w:tc>
        <w:tc>
          <w:tcPr>
            <w:tcW w:w="2094" w:type="dxa"/>
            <w:gridSpan w:val="3"/>
            <w:vAlign w:val="center"/>
          </w:tcPr>
          <w:p w14:paraId="6A1CC772"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792" w:type="dxa"/>
            <w:gridSpan w:val="3"/>
            <w:vAlign w:val="center"/>
          </w:tcPr>
          <w:p w14:paraId="6D1C566C" w14:textId="6B402C50" w:rsidR="00C42792" w:rsidRPr="00A37EFF" w:rsidRDefault="00B04369" w:rsidP="00C42792">
            <w:pPr>
              <w:spacing w:before="60" w:beforeAutospacing="0" w:after="60"/>
              <w:jc w:val="left"/>
              <w:rPr>
                <w:rFonts w:ascii="Tahoma" w:hAnsi="Tahoma" w:cs="Tahoma"/>
              </w:rPr>
            </w:pPr>
            <w:r>
              <w:rPr>
                <w:rFonts w:ascii="Tahoma" w:hAnsi="Tahoma" w:cs="Tahoma"/>
              </w:rPr>
              <w:t>Χ</w:t>
            </w:r>
          </w:p>
        </w:tc>
      </w:tr>
      <w:tr w:rsidR="00C42792" w:rsidRPr="008915CE" w14:paraId="29BC815A" w14:textId="77777777" w:rsidTr="00C42792">
        <w:trPr>
          <w:trHeight w:val="511"/>
        </w:trPr>
        <w:tc>
          <w:tcPr>
            <w:tcW w:w="3713" w:type="dxa"/>
            <w:gridSpan w:val="4"/>
            <w:vAlign w:val="center"/>
          </w:tcPr>
          <w:p w14:paraId="0AEACDF4" w14:textId="77777777" w:rsidR="00C42792" w:rsidRPr="00A37EFF"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894" w:type="dxa"/>
            <w:gridSpan w:val="2"/>
            <w:vAlign w:val="center"/>
          </w:tcPr>
          <w:p w14:paraId="6CEBB2EC" w14:textId="220A0749" w:rsidR="00C42792" w:rsidRPr="00A37EFF" w:rsidRDefault="00C42792" w:rsidP="00C42792">
            <w:pPr>
              <w:spacing w:before="60" w:beforeAutospacing="0" w:after="60"/>
              <w:jc w:val="left"/>
              <w:rPr>
                <w:rFonts w:ascii="Tahoma" w:hAnsi="Tahoma" w:cs="Tahoma"/>
              </w:rPr>
            </w:pPr>
            <w:r>
              <w:rPr>
                <w:rFonts w:ascii="Arial" w:hAnsi="Arial"/>
                <w:color w:val="000000"/>
                <w:sz w:val="18"/>
                <w:szCs w:val="18"/>
              </w:rPr>
              <w:t>OXI</w:t>
            </w:r>
          </w:p>
        </w:tc>
        <w:tc>
          <w:tcPr>
            <w:tcW w:w="2094" w:type="dxa"/>
            <w:gridSpan w:val="3"/>
            <w:vAlign w:val="center"/>
          </w:tcPr>
          <w:p w14:paraId="293C0B29" w14:textId="77777777" w:rsidR="00C42792" w:rsidRPr="00832F33"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792" w:type="dxa"/>
            <w:gridSpan w:val="3"/>
            <w:vAlign w:val="center"/>
          </w:tcPr>
          <w:p w14:paraId="7F84EE72" w14:textId="77777777" w:rsidR="00C42792" w:rsidRPr="00A37EFF" w:rsidRDefault="00C42792" w:rsidP="00C42792">
            <w:pPr>
              <w:spacing w:before="60" w:beforeAutospacing="0" w:after="60"/>
              <w:jc w:val="left"/>
              <w:rPr>
                <w:rFonts w:ascii="Tahoma" w:hAnsi="Tahoma" w:cs="Tahoma"/>
              </w:rPr>
            </w:pPr>
          </w:p>
        </w:tc>
      </w:tr>
      <w:tr w:rsidR="00C42792" w:rsidRPr="005D5506" w14:paraId="0B2AE6A7" w14:textId="77777777" w:rsidTr="00E36BE8">
        <w:tc>
          <w:tcPr>
            <w:tcW w:w="9493" w:type="dxa"/>
            <w:gridSpan w:val="12"/>
            <w:shd w:val="clear" w:color="auto" w:fill="F2F2F2" w:themeFill="background1" w:themeFillShade="F2"/>
            <w:vAlign w:val="center"/>
          </w:tcPr>
          <w:p w14:paraId="3FBB2FF0" w14:textId="77777777" w:rsidR="00C42792" w:rsidRPr="005D5506" w:rsidRDefault="00C42792" w:rsidP="00C42792">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C42792" w:rsidRPr="008915CE" w14:paraId="5D435936" w14:textId="77777777" w:rsidTr="0064619B">
        <w:trPr>
          <w:trHeight w:val="631"/>
        </w:trPr>
        <w:tc>
          <w:tcPr>
            <w:tcW w:w="9493" w:type="dxa"/>
            <w:gridSpan w:val="12"/>
            <w:vAlign w:val="center"/>
          </w:tcPr>
          <w:p w14:paraId="02004AC8" w14:textId="77777777" w:rsidR="00C42792" w:rsidRPr="00221958"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221958">
              <w:rPr>
                <w:rFonts w:ascii="Tahoma" w:hAnsi="Tahoma" w:cs="Tahoma"/>
              </w:rPr>
              <w:t>ΘΕΣΜΙΚΟ ΠΛΑΙΣΙΟ / ΕΦΑΡΜΟΖΟΜΕΝΗ ΔΙΑΔΙΚΑΣΙΑ ΥΛΟΠΟΙΗΣΗΣ</w:t>
            </w:r>
          </w:p>
          <w:p w14:paraId="52985D10" w14:textId="10240B94" w:rsidR="00074216" w:rsidRPr="00221958" w:rsidRDefault="00896318" w:rsidP="00C42792">
            <w:pPr>
              <w:tabs>
                <w:tab w:val="left" w:pos="311"/>
              </w:tabs>
              <w:spacing w:before="60" w:beforeAutospacing="0" w:after="6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α</w:t>
            </w:r>
            <w:r w:rsidR="00C42792" w:rsidRPr="00221958">
              <w:rPr>
                <w:rFonts w:ascii="Arial" w:eastAsiaTheme="minorHAnsi" w:hAnsi="Arial" w:cs="Arial"/>
                <w:sz w:val="18"/>
                <w:szCs w:val="18"/>
                <w:lang w:eastAsia="en-US" w:bidi="he-IL"/>
              </w:rPr>
              <w:t xml:space="preserve">) </w:t>
            </w:r>
            <w:r w:rsidR="00074216" w:rsidRPr="00221958">
              <w:rPr>
                <w:rFonts w:ascii="Arial" w:eastAsiaTheme="minorHAnsi" w:hAnsi="Arial" w:cs="Arial"/>
                <w:sz w:val="18"/>
                <w:szCs w:val="18"/>
                <w:lang w:eastAsia="en-US" w:bidi="he-IL"/>
              </w:rPr>
              <w:t>Ά</w:t>
            </w:r>
            <w:r w:rsidR="00C42792" w:rsidRPr="00221958">
              <w:rPr>
                <w:rFonts w:ascii="Arial" w:eastAsiaTheme="minorHAnsi" w:hAnsi="Arial" w:cs="Arial"/>
                <w:sz w:val="18"/>
                <w:szCs w:val="18"/>
                <w:lang w:eastAsia="en-US" w:bidi="he-IL"/>
              </w:rPr>
              <w:t xml:space="preserve">ρθρο 101 του Ν.5041/2023 (ΦΕΚ Α’ 87) </w:t>
            </w:r>
          </w:p>
          <w:p w14:paraId="6F0E40E9" w14:textId="517B9A73" w:rsidR="00C42792" w:rsidRDefault="00896318" w:rsidP="00C42792">
            <w:pPr>
              <w:tabs>
                <w:tab w:val="left" w:pos="311"/>
              </w:tabs>
              <w:spacing w:before="60" w:beforeAutospacing="0" w:after="6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β</w:t>
            </w:r>
            <w:r w:rsidR="00C42792" w:rsidRPr="00221958">
              <w:rPr>
                <w:rFonts w:ascii="Arial" w:eastAsiaTheme="minorHAnsi" w:hAnsi="Arial" w:cs="Arial"/>
                <w:sz w:val="18"/>
                <w:szCs w:val="18"/>
                <w:lang w:eastAsia="en-US" w:bidi="he-IL"/>
              </w:rPr>
              <w:t>) Οδηγό</w:t>
            </w:r>
            <w:r w:rsidR="00074216" w:rsidRPr="00221958">
              <w:rPr>
                <w:rFonts w:ascii="Arial" w:eastAsiaTheme="minorHAnsi" w:hAnsi="Arial" w:cs="Arial"/>
                <w:sz w:val="18"/>
                <w:szCs w:val="18"/>
                <w:lang w:eastAsia="en-US" w:bidi="he-IL"/>
              </w:rPr>
              <w:t>ς</w:t>
            </w:r>
            <w:r w:rsidR="00C42792" w:rsidRPr="00221958">
              <w:rPr>
                <w:rFonts w:ascii="Arial" w:eastAsiaTheme="minorHAnsi" w:hAnsi="Arial" w:cs="Arial"/>
                <w:sz w:val="18"/>
                <w:szCs w:val="18"/>
                <w:lang w:eastAsia="en-US" w:bidi="he-IL"/>
              </w:rPr>
              <w:t xml:space="preserve"> Εφαρμογής και Λειτουργίας </w:t>
            </w:r>
            <w:r w:rsidR="00E06A41">
              <w:rPr>
                <w:rFonts w:ascii="Arial" w:eastAsiaTheme="minorHAnsi" w:hAnsi="Arial" w:cs="Arial"/>
                <w:sz w:val="18"/>
                <w:szCs w:val="18"/>
                <w:lang w:eastAsia="en-US" w:bidi="he-IL"/>
              </w:rPr>
              <w:t xml:space="preserve">Δομών Παροχής Βασικών Αγαθών </w:t>
            </w:r>
            <w:r w:rsidR="00C42792" w:rsidRPr="00221958">
              <w:rPr>
                <w:rFonts w:ascii="Arial" w:eastAsiaTheme="minorHAnsi" w:hAnsi="Arial" w:cs="Arial"/>
                <w:sz w:val="18"/>
                <w:szCs w:val="18"/>
                <w:lang w:eastAsia="en-US" w:bidi="he-IL"/>
              </w:rPr>
              <w:t>(ΕΥΣΕΚΤ, Μάϊος, 2023).</w:t>
            </w:r>
          </w:p>
          <w:p w14:paraId="1474BB55" w14:textId="56366ED2" w:rsidR="00074216" w:rsidRPr="00C4650C" w:rsidRDefault="00896318" w:rsidP="00C4650C">
            <w:pPr>
              <w:spacing w:before="0" w:beforeAutospacing="0" w:line="276" w:lineRule="auto"/>
              <w:rPr>
                <w:rFonts w:ascii="Arial" w:eastAsiaTheme="minorHAnsi" w:hAnsi="Arial" w:cs="Arial"/>
                <w:sz w:val="18"/>
                <w:szCs w:val="18"/>
                <w:lang w:eastAsia="en-US" w:bidi="he-IL"/>
              </w:rPr>
            </w:pPr>
            <w:r>
              <w:rPr>
                <w:rFonts w:ascii="Arial" w:eastAsiaTheme="minorHAnsi" w:hAnsi="Arial" w:cs="Arial"/>
                <w:sz w:val="18"/>
                <w:szCs w:val="18"/>
                <w:lang w:eastAsia="en-US" w:bidi="he-IL"/>
              </w:rPr>
              <w:t>γ</w:t>
            </w:r>
            <w:r w:rsidR="00074216" w:rsidRPr="00074216">
              <w:rPr>
                <w:rFonts w:ascii="Arial" w:eastAsiaTheme="minorHAnsi" w:hAnsi="Arial" w:cs="Arial"/>
                <w:sz w:val="18"/>
                <w:szCs w:val="18"/>
                <w:lang w:eastAsia="en-US" w:bidi="he-IL"/>
              </w:rPr>
              <w:t xml:space="preserve">) Υπ’ </w:t>
            </w:r>
            <w:proofErr w:type="spellStart"/>
            <w:r w:rsidR="00074216" w:rsidRPr="00074216">
              <w:rPr>
                <w:rFonts w:ascii="Arial" w:eastAsiaTheme="minorHAnsi" w:hAnsi="Arial" w:cs="Arial"/>
                <w:sz w:val="18"/>
                <w:szCs w:val="18"/>
                <w:lang w:eastAsia="en-US" w:bidi="he-IL"/>
              </w:rPr>
              <w:t>αριθμ</w:t>
            </w:r>
            <w:proofErr w:type="spellEnd"/>
            <w:r w:rsidR="00074216" w:rsidRPr="00074216">
              <w:rPr>
                <w:rFonts w:ascii="Arial" w:eastAsiaTheme="minorHAnsi" w:hAnsi="Arial" w:cs="Arial"/>
                <w:sz w:val="18"/>
                <w:szCs w:val="18"/>
                <w:lang w:eastAsia="en-US" w:bidi="he-IL"/>
              </w:rPr>
              <w:t xml:space="preserve">. 114947/29.11.2022 (ΦΕΚ 6132/Β/01.12.2022) Υπουργική Απόφαση «Εθνικοί κανόνες </w:t>
            </w:r>
            <w:proofErr w:type="spellStart"/>
            <w:r w:rsidR="00074216" w:rsidRPr="00074216">
              <w:rPr>
                <w:rFonts w:ascii="Arial" w:eastAsiaTheme="minorHAnsi" w:hAnsi="Arial" w:cs="Arial"/>
                <w:sz w:val="18"/>
                <w:szCs w:val="18"/>
                <w:lang w:eastAsia="en-US" w:bidi="he-IL"/>
              </w:rPr>
              <w:t>επιλεξιμότητας</w:t>
            </w:r>
            <w:proofErr w:type="spellEnd"/>
            <w:r w:rsidR="00074216" w:rsidRPr="00074216">
              <w:rPr>
                <w:rFonts w:ascii="Arial" w:eastAsiaTheme="minorHAnsi" w:hAnsi="Arial" w:cs="Arial"/>
                <w:sz w:val="18"/>
                <w:szCs w:val="18"/>
                <w:lang w:eastAsia="en-US" w:bidi="he-IL"/>
              </w:rPr>
              <w:t xml:space="preserve"> δαπανών για τα προγράμματα του ΕΣΠΑ 2021-2027».</w:t>
            </w:r>
          </w:p>
        </w:tc>
      </w:tr>
      <w:tr w:rsidR="00C42792" w:rsidRPr="008915CE" w14:paraId="29CF0BAC" w14:textId="77777777" w:rsidTr="005D5506">
        <w:trPr>
          <w:trHeight w:val="852"/>
        </w:trPr>
        <w:tc>
          <w:tcPr>
            <w:tcW w:w="9493" w:type="dxa"/>
            <w:gridSpan w:val="12"/>
            <w:vAlign w:val="center"/>
          </w:tcPr>
          <w:p w14:paraId="7BC24255" w14:textId="23E98070" w:rsidR="00C42792" w:rsidRPr="00074216"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074216">
              <w:rPr>
                <w:rFonts w:ascii="Tahoma" w:hAnsi="Tahoma" w:cs="Tahoma"/>
              </w:rPr>
              <w:t xml:space="preserve">ΑΝΑΦΕΡΑΤΕ ΤΟΥΣ ΛΟΓΟΥΣ ΕΠΙΛΟΓΗΣ ΤΟΥ ΠΛΑΙΣΙΟΥ ΥΛΟΠΟΙΗΣΗΣ ΤΟΥ ΥΠΟΕΡΓΟΥ </w:t>
            </w:r>
          </w:p>
          <w:p w14:paraId="166B8229" w14:textId="77777777" w:rsidR="00074216" w:rsidRDefault="00074216" w:rsidP="00074216">
            <w:pPr>
              <w:autoSpaceDE w:val="0"/>
              <w:autoSpaceDN w:val="0"/>
              <w:adjustRightInd w:val="0"/>
              <w:spacing w:before="0" w:beforeAutospacing="0"/>
              <w:rPr>
                <w:rFonts w:ascii="Arial" w:eastAsiaTheme="minorHAnsi" w:hAnsi="Arial" w:cs="Arial"/>
                <w:sz w:val="18"/>
                <w:szCs w:val="18"/>
                <w:lang w:eastAsia="en-US" w:bidi="he-IL"/>
              </w:rPr>
            </w:pPr>
          </w:p>
          <w:p w14:paraId="2AC68DEA" w14:textId="014646EF" w:rsidR="00074216" w:rsidRPr="00074216" w:rsidRDefault="00074216" w:rsidP="00074216">
            <w:pPr>
              <w:spacing w:before="0" w:beforeAutospacing="0" w:line="276" w:lineRule="auto"/>
              <w:rPr>
                <w:rFonts w:ascii="Arial" w:eastAsiaTheme="minorHAnsi" w:hAnsi="Arial" w:cs="Arial"/>
                <w:sz w:val="18"/>
                <w:szCs w:val="18"/>
                <w:lang w:eastAsia="en-US" w:bidi="he-IL"/>
              </w:rPr>
            </w:pPr>
            <w:r w:rsidRPr="00074216">
              <w:rPr>
                <w:rFonts w:ascii="Arial" w:eastAsiaTheme="minorHAnsi" w:hAnsi="Arial" w:cs="Arial"/>
                <w:sz w:val="18"/>
                <w:szCs w:val="18"/>
                <w:lang w:eastAsia="en-US" w:bidi="he-IL"/>
              </w:rPr>
              <w:t>Ο Δικαιούχος διαθέτει την διοικητική και επιχειρησιακή ικανότητα για την υλοποίηση της Πράξης δι</w:t>
            </w:r>
            <w:r w:rsidR="00CF5E1D">
              <w:rPr>
                <w:rFonts w:ascii="Arial" w:eastAsiaTheme="minorHAnsi" w:hAnsi="Arial" w:cs="Arial"/>
                <w:sz w:val="18"/>
                <w:szCs w:val="18"/>
                <w:lang w:eastAsia="en-US" w:bidi="he-IL"/>
              </w:rPr>
              <w:t>α</w:t>
            </w:r>
            <w:r>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 xml:space="preserve">αυτεπιστασίας </w:t>
            </w:r>
            <w:r>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Με την υλοποίηση του υποέργου δι</w:t>
            </w:r>
            <w:r w:rsidR="00CF5E1D">
              <w:rPr>
                <w:rFonts w:ascii="Arial" w:eastAsiaTheme="minorHAnsi" w:hAnsi="Arial" w:cs="Arial"/>
                <w:sz w:val="18"/>
                <w:szCs w:val="18"/>
                <w:lang w:eastAsia="en-US" w:bidi="he-IL"/>
              </w:rPr>
              <w:t>α</w:t>
            </w:r>
            <w:r>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αυτεπιστασίας εξοικονομούνται πόροι από το Επιχειρησιακό Πρόγραμμα «Αττική 2021 – 2027»</w:t>
            </w:r>
            <w:r>
              <w:rPr>
                <w:rFonts w:ascii="Arial" w:eastAsiaTheme="minorHAnsi" w:hAnsi="Arial" w:cs="Arial"/>
                <w:sz w:val="18"/>
                <w:szCs w:val="18"/>
                <w:lang w:eastAsia="en-US" w:bidi="he-IL"/>
              </w:rPr>
              <w:t>.</w:t>
            </w:r>
            <w:r w:rsidR="00A62D43">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Ο Δικαιούχος θα υλοποιήσει την Πράξη με χαμηλότερο κόστος και με την ίδια ποιότητα έναντι της προσφυγής σε τρίτους</w:t>
            </w:r>
            <w:r w:rsidR="00A62D43">
              <w:rPr>
                <w:rFonts w:ascii="Arial" w:eastAsiaTheme="minorHAnsi" w:hAnsi="Arial" w:cs="Arial"/>
                <w:sz w:val="18"/>
                <w:szCs w:val="18"/>
                <w:lang w:eastAsia="en-US" w:bidi="he-IL"/>
              </w:rPr>
              <w:t xml:space="preserve"> </w:t>
            </w:r>
            <w:r w:rsidRPr="00074216">
              <w:rPr>
                <w:rFonts w:ascii="Arial" w:eastAsiaTheme="minorHAnsi" w:hAnsi="Arial" w:cs="Arial"/>
                <w:sz w:val="18"/>
                <w:szCs w:val="18"/>
                <w:lang w:eastAsia="en-US" w:bidi="he-IL"/>
              </w:rPr>
              <w:t xml:space="preserve">Θεσμικό Πλαίσιο: Υπ’ </w:t>
            </w:r>
            <w:proofErr w:type="spellStart"/>
            <w:r w:rsidRPr="00074216">
              <w:rPr>
                <w:rFonts w:ascii="Arial" w:eastAsiaTheme="minorHAnsi" w:hAnsi="Arial" w:cs="Arial"/>
                <w:sz w:val="18"/>
                <w:szCs w:val="18"/>
                <w:lang w:eastAsia="en-US" w:bidi="he-IL"/>
              </w:rPr>
              <w:t>αριθμ</w:t>
            </w:r>
            <w:proofErr w:type="spellEnd"/>
            <w:r w:rsidRPr="00074216">
              <w:rPr>
                <w:rFonts w:ascii="Arial" w:eastAsiaTheme="minorHAnsi" w:hAnsi="Arial" w:cs="Arial"/>
                <w:sz w:val="18"/>
                <w:szCs w:val="18"/>
                <w:lang w:eastAsia="en-US" w:bidi="he-IL"/>
              </w:rPr>
              <w:t xml:space="preserve">. 114947/29.11.2022 (ΦΕΚ 6132/Β/01.12.2022) Υπουργική Απόφαση «Εθνικοί κανόνες </w:t>
            </w:r>
            <w:proofErr w:type="spellStart"/>
            <w:r w:rsidRPr="00074216">
              <w:rPr>
                <w:rFonts w:ascii="Arial" w:eastAsiaTheme="minorHAnsi" w:hAnsi="Arial" w:cs="Arial"/>
                <w:sz w:val="18"/>
                <w:szCs w:val="18"/>
                <w:lang w:eastAsia="en-US" w:bidi="he-IL"/>
              </w:rPr>
              <w:t>επιλεξιμότητας</w:t>
            </w:r>
            <w:proofErr w:type="spellEnd"/>
            <w:r w:rsidRPr="00074216">
              <w:rPr>
                <w:rFonts w:ascii="Arial" w:eastAsiaTheme="minorHAnsi" w:hAnsi="Arial" w:cs="Arial"/>
                <w:sz w:val="18"/>
                <w:szCs w:val="18"/>
                <w:lang w:eastAsia="en-US" w:bidi="he-IL"/>
              </w:rPr>
              <w:t xml:space="preserve"> δαπανών για τα προγράμματα του ΕΣΠΑ 2021-2027»</w:t>
            </w:r>
            <w:r w:rsidR="00BC7EFC">
              <w:rPr>
                <w:rFonts w:ascii="Arial" w:eastAsiaTheme="minorHAnsi" w:hAnsi="Arial" w:cs="Arial"/>
                <w:sz w:val="18"/>
                <w:szCs w:val="18"/>
                <w:lang w:eastAsia="en-US" w:bidi="he-IL"/>
              </w:rPr>
              <w:t>.</w:t>
            </w:r>
          </w:p>
          <w:p w14:paraId="57210BD0" w14:textId="5BF33139" w:rsidR="00074216" w:rsidRPr="00074216" w:rsidRDefault="00074216" w:rsidP="00074216">
            <w:pPr>
              <w:autoSpaceDE w:val="0"/>
              <w:autoSpaceDN w:val="0"/>
              <w:adjustRightInd w:val="0"/>
              <w:spacing w:before="0" w:beforeAutospacing="0"/>
              <w:jc w:val="left"/>
              <w:rPr>
                <w:rFonts w:ascii="Arial" w:eastAsiaTheme="minorHAnsi" w:hAnsi="Arial" w:cs="Arial"/>
                <w:sz w:val="18"/>
                <w:szCs w:val="18"/>
                <w:lang w:eastAsia="en-US" w:bidi="he-IL"/>
              </w:rPr>
            </w:pPr>
          </w:p>
        </w:tc>
      </w:tr>
      <w:tr w:rsidR="00C42792" w:rsidRPr="008915CE" w14:paraId="2D000649" w14:textId="77777777" w:rsidTr="00C42792">
        <w:trPr>
          <w:trHeight w:val="467"/>
        </w:trPr>
        <w:tc>
          <w:tcPr>
            <w:tcW w:w="3713" w:type="dxa"/>
            <w:gridSpan w:val="4"/>
            <w:vAlign w:val="center"/>
          </w:tcPr>
          <w:p w14:paraId="06FF888D" w14:textId="77777777" w:rsidR="00C42792" w:rsidRPr="00DC22B4"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894" w:type="dxa"/>
            <w:gridSpan w:val="2"/>
            <w:vAlign w:val="center"/>
          </w:tcPr>
          <w:p w14:paraId="14262C24" w14:textId="191E80D8" w:rsidR="00C42792" w:rsidRPr="00221958" w:rsidRDefault="00B26EED" w:rsidP="00C42792">
            <w:pPr>
              <w:spacing w:before="60" w:beforeAutospacing="0" w:after="60"/>
              <w:jc w:val="left"/>
              <w:rPr>
                <w:rFonts w:ascii="Tahoma" w:hAnsi="Tahoma" w:cs="Tahoma"/>
              </w:rPr>
            </w:pPr>
            <w:r w:rsidRPr="00221958">
              <w:rPr>
                <w:rFonts w:ascii="Arial" w:eastAsiaTheme="minorHAnsi" w:hAnsi="Arial" w:cs="Arial"/>
                <w:sz w:val="18"/>
                <w:szCs w:val="18"/>
                <w:lang w:eastAsia="en-US" w:bidi="he-IL"/>
              </w:rPr>
              <w:t>01/01/202</w:t>
            </w:r>
            <w:r w:rsidR="00294705" w:rsidRPr="00221958">
              <w:rPr>
                <w:rFonts w:ascii="Arial" w:eastAsiaTheme="minorHAnsi" w:hAnsi="Arial" w:cs="Arial"/>
                <w:sz w:val="18"/>
                <w:szCs w:val="18"/>
                <w:lang w:eastAsia="en-US" w:bidi="he-IL"/>
              </w:rPr>
              <w:t>3</w:t>
            </w:r>
          </w:p>
        </w:tc>
        <w:tc>
          <w:tcPr>
            <w:tcW w:w="2625" w:type="dxa"/>
            <w:gridSpan w:val="5"/>
            <w:vAlign w:val="center"/>
          </w:tcPr>
          <w:p w14:paraId="17782D48" w14:textId="77777777" w:rsidR="00C42792" w:rsidRPr="00221958" w:rsidRDefault="00C42792" w:rsidP="00C42792">
            <w:pPr>
              <w:pStyle w:val="a7"/>
              <w:numPr>
                <w:ilvl w:val="0"/>
                <w:numId w:val="16"/>
              </w:numPr>
              <w:tabs>
                <w:tab w:val="left" w:pos="311"/>
              </w:tabs>
              <w:spacing w:before="60" w:beforeAutospacing="0" w:after="60"/>
              <w:ind w:left="311" w:hanging="311"/>
              <w:contextualSpacing w:val="0"/>
              <w:jc w:val="left"/>
              <w:rPr>
                <w:rFonts w:ascii="Tahoma" w:hAnsi="Tahoma" w:cs="Tahoma"/>
              </w:rPr>
            </w:pPr>
            <w:r w:rsidRPr="00221958">
              <w:rPr>
                <w:rFonts w:ascii="Tahoma" w:hAnsi="Tahoma" w:cs="Tahoma"/>
              </w:rPr>
              <w:t>ΗΜΕΡ/ΝΙΑ ΛΗΞΗΣ ΥΠΟΕΡΓΟΥ</w:t>
            </w:r>
          </w:p>
        </w:tc>
        <w:tc>
          <w:tcPr>
            <w:tcW w:w="1261" w:type="dxa"/>
            <w:vAlign w:val="center"/>
          </w:tcPr>
          <w:p w14:paraId="786DF294" w14:textId="1796A7DD" w:rsidR="00C42792" w:rsidRPr="00221958" w:rsidRDefault="00C42792" w:rsidP="00C42792">
            <w:pPr>
              <w:spacing w:before="60" w:beforeAutospacing="0" w:after="60"/>
              <w:jc w:val="center"/>
              <w:rPr>
                <w:rFonts w:ascii="Tahoma" w:hAnsi="Tahoma" w:cs="Tahoma"/>
              </w:rPr>
            </w:pPr>
            <w:r w:rsidRPr="00221958">
              <w:rPr>
                <w:rFonts w:ascii="Tahoma" w:hAnsi="Tahoma" w:cs="Tahoma"/>
                <w:sz w:val="18"/>
                <w:szCs w:val="18"/>
              </w:rPr>
              <w:t>31.12.2025</w:t>
            </w:r>
          </w:p>
        </w:tc>
      </w:tr>
      <w:tr w:rsidR="00C42792"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C42792" w:rsidRPr="00450088" w:rsidRDefault="00C42792" w:rsidP="00C42792">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C42792" w:rsidRPr="00450088" w14:paraId="616073C5" w14:textId="77777777" w:rsidTr="00C42792">
        <w:trPr>
          <w:trHeight w:val="363"/>
        </w:trPr>
        <w:tc>
          <w:tcPr>
            <w:tcW w:w="4899" w:type="dxa"/>
            <w:gridSpan w:val="5"/>
            <w:tcBorders>
              <w:bottom w:val="single" w:sz="4" w:space="0" w:color="auto"/>
            </w:tcBorders>
            <w:shd w:val="clear" w:color="auto" w:fill="F2F2F2" w:themeFill="background1" w:themeFillShade="F2"/>
            <w:vAlign w:val="center"/>
          </w:tcPr>
          <w:p w14:paraId="129F67DA" w14:textId="6B5134CF" w:rsidR="00C42792" w:rsidRPr="00450088" w:rsidRDefault="00C42792" w:rsidP="00C42792">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Pr>
                <w:rFonts w:ascii="Tahoma" w:hAnsi="Tahoma" w:cs="Tahoma"/>
              </w:rPr>
              <w:t>ΠΟΕΡΓΑ</w:t>
            </w:r>
            <w:r w:rsidRPr="00450088">
              <w:rPr>
                <w:rFonts w:ascii="Tahoma" w:hAnsi="Tahoma" w:cs="Tahoma"/>
              </w:rPr>
              <w:t xml:space="preserve"> ΔΗΜΟΣΙΩΝ ΣΥΜΒΑΣΕΩΝ</w:t>
            </w:r>
          </w:p>
        </w:tc>
        <w:tc>
          <w:tcPr>
            <w:tcW w:w="4594" w:type="dxa"/>
            <w:gridSpan w:val="7"/>
            <w:tcBorders>
              <w:bottom w:val="single" w:sz="4" w:space="0" w:color="auto"/>
            </w:tcBorders>
            <w:shd w:val="clear" w:color="auto" w:fill="F2F2F2" w:themeFill="background1" w:themeFillShade="F2"/>
            <w:vAlign w:val="center"/>
          </w:tcPr>
          <w:p w14:paraId="085FE1A7" w14:textId="1137218F" w:rsidR="00C42792" w:rsidRPr="00450088" w:rsidRDefault="00C42792" w:rsidP="00C42792">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Pr>
                <w:rFonts w:ascii="Tahoma" w:hAnsi="Tahoma" w:cs="Tahoma"/>
              </w:rPr>
              <w:t>ΠΟ</w:t>
            </w:r>
            <w:r w:rsidRPr="00450088">
              <w:rPr>
                <w:rFonts w:ascii="Tahoma" w:hAnsi="Tahoma" w:cs="Tahoma"/>
              </w:rPr>
              <w:t>Ε</w:t>
            </w:r>
            <w:r>
              <w:rPr>
                <w:rFonts w:ascii="Tahoma" w:hAnsi="Tahoma" w:cs="Tahoma"/>
              </w:rPr>
              <w:t>ΡΓΑ</w:t>
            </w:r>
            <w:r w:rsidRPr="00450088">
              <w:rPr>
                <w:rFonts w:ascii="Tahoma" w:hAnsi="Tahoma" w:cs="Tahoma"/>
              </w:rPr>
              <w:t xml:space="preserve"> ΠΛΗΝ ΔΗΜΟΣΙΩΝ ΣΥΜΒΑΣΕΩΝ</w:t>
            </w:r>
          </w:p>
        </w:tc>
      </w:tr>
      <w:tr w:rsidR="00C42792" w:rsidRPr="00450088" w14:paraId="355E31A9" w14:textId="77777777" w:rsidTr="00C42792">
        <w:trPr>
          <w:trHeight w:val="567"/>
        </w:trPr>
        <w:tc>
          <w:tcPr>
            <w:tcW w:w="2373" w:type="dxa"/>
            <w:gridSpan w:val="2"/>
            <w:tcBorders>
              <w:bottom w:val="single" w:sz="4" w:space="0" w:color="auto"/>
            </w:tcBorders>
            <w:vAlign w:val="center"/>
          </w:tcPr>
          <w:p w14:paraId="75395E32" w14:textId="7E3B6FEE" w:rsidR="00C42792" w:rsidRPr="00B54B0F" w:rsidRDefault="00C42792" w:rsidP="00C42792">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Pr="00B54B0F">
              <w:rPr>
                <w:rFonts w:ascii="Tahoma" w:hAnsi="Tahoma" w:cs="Tahoma"/>
              </w:rPr>
              <w:t>ΗΜΕΡ/ΝΙΑ ΔΗΜΟΣΙΕΥΣΗΣ ΤΕΥΧΩΝ ΔΗΜΟΠΡΑΤΗΣΗΣ</w:t>
            </w:r>
          </w:p>
        </w:tc>
        <w:tc>
          <w:tcPr>
            <w:tcW w:w="2526" w:type="dxa"/>
            <w:gridSpan w:val="3"/>
            <w:tcBorders>
              <w:bottom w:val="single" w:sz="4" w:space="0" w:color="auto"/>
            </w:tcBorders>
            <w:vAlign w:val="center"/>
          </w:tcPr>
          <w:p w14:paraId="34DF9B4D" w14:textId="3D97EAED" w:rsidR="00C42792" w:rsidRPr="00B54B0F" w:rsidRDefault="00B26EED" w:rsidP="00C42792">
            <w:pPr>
              <w:tabs>
                <w:tab w:val="left" w:pos="317"/>
              </w:tabs>
              <w:spacing w:before="60" w:beforeAutospacing="0" w:after="6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14:paraId="4EA5B3A6" w14:textId="135D9691" w:rsidR="00C42792" w:rsidRPr="000B6846"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Pr="00B54B0F">
              <w:rPr>
                <w:rFonts w:ascii="Tahoma" w:hAnsi="Tahoma" w:cs="Tahoma"/>
              </w:rPr>
              <w:t>ΗΜΕΡ/ΝΙΑ ΔΗΜΟΣΙΕΥΣΗΣ ΠΡΟΣΚΛΗΣΗΣ ΓΙΑ ΤΗΝ ΕΠΙΛΟΓΗ ΠΑΡΟΧΩΝ</w:t>
            </w:r>
          </w:p>
        </w:tc>
        <w:tc>
          <w:tcPr>
            <w:tcW w:w="2178" w:type="dxa"/>
            <w:gridSpan w:val="4"/>
            <w:tcBorders>
              <w:bottom w:val="single" w:sz="4" w:space="0" w:color="auto"/>
            </w:tcBorders>
            <w:vAlign w:val="center"/>
          </w:tcPr>
          <w:p w14:paraId="45E9CCAF" w14:textId="081C4CC2" w:rsidR="00C42792" w:rsidRPr="00450088" w:rsidRDefault="00B26EED" w:rsidP="00C42792">
            <w:pPr>
              <w:pStyle w:val="a7"/>
              <w:tabs>
                <w:tab w:val="left" w:pos="311"/>
              </w:tabs>
              <w:spacing w:before="60" w:beforeAutospacing="0" w:after="60"/>
              <w:ind w:left="311"/>
              <w:contextualSpacing w:val="0"/>
              <w:jc w:val="left"/>
              <w:rPr>
                <w:rFonts w:ascii="Tahoma" w:hAnsi="Tahoma" w:cs="Tahoma"/>
              </w:rPr>
            </w:pPr>
            <w:r>
              <w:rPr>
                <w:rFonts w:ascii="Tahoma" w:hAnsi="Tahoma" w:cs="Tahoma"/>
              </w:rPr>
              <w:t>Χ</w:t>
            </w:r>
          </w:p>
        </w:tc>
      </w:tr>
      <w:tr w:rsidR="00C42792" w:rsidRPr="008915CE" w14:paraId="4CC5C21C" w14:textId="77777777" w:rsidTr="00C42792">
        <w:trPr>
          <w:trHeight w:val="471"/>
        </w:trPr>
        <w:tc>
          <w:tcPr>
            <w:tcW w:w="2373" w:type="dxa"/>
            <w:gridSpan w:val="2"/>
            <w:tcBorders>
              <w:bottom w:val="single" w:sz="4" w:space="0" w:color="auto"/>
            </w:tcBorders>
            <w:vAlign w:val="center"/>
          </w:tcPr>
          <w:p w14:paraId="655E5ED4" w14:textId="48065BF6" w:rsidR="00C42792" w:rsidRPr="00B54B0F" w:rsidRDefault="00C42792" w:rsidP="00C42792">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Pr="00B54B0F">
              <w:rPr>
                <w:rFonts w:ascii="Tahoma" w:hAnsi="Tahoma" w:cs="Tahoma"/>
              </w:rPr>
              <w:t>ΗΜΕΡ/ΝΙΑ ΔΙΕΝΕΡΓΕΙΑΣ ΔΙΑΓΩΝΙΣΜΟΥ</w:t>
            </w:r>
          </w:p>
        </w:tc>
        <w:tc>
          <w:tcPr>
            <w:tcW w:w="2526" w:type="dxa"/>
            <w:gridSpan w:val="3"/>
            <w:tcBorders>
              <w:bottom w:val="single" w:sz="4" w:space="0" w:color="auto"/>
            </w:tcBorders>
            <w:vAlign w:val="center"/>
          </w:tcPr>
          <w:p w14:paraId="7068C72D" w14:textId="40B96CF8" w:rsidR="00C42792" w:rsidRPr="00B54B0F" w:rsidRDefault="00B26EED" w:rsidP="00C42792">
            <w:pPr>
              <w:tabs>
                <w:tab w:val="left" w:pos="317"/>
              </w:tabs>
              <w:spacing w:before="60" w:beforeAutospacing="0" w:after="6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14:paraId="7EADF338" w14:textId="5582C582"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Pr="00B54B0F">
              <w:rPr>
                <w:rFonts w:ascii="Tahoma" w:hAnsi="Tahoma" w:cs="Tahoma"/>
              </w:rPr>
              <w:t>ΗΜΕΡ/ΝΙΑ ΔΗΜΟΣΙΕΥΣΗΣ ΠΡΟΣΚΛΗΣΗΣ ΓΙΑ ΤΗΝ ΕΠΙΛΟΓΗ ΣΥΜΜΕΤΕΧΟΝΤΩΝ</w:t>
            </w:r>
          </w:p>
        </w:tc>
        <w:tc>
          <w:tcPr>
            <w:tcW w:w="2178" w:type="dxa"/>
            <w:gridSpan w:val="4"/>
            <w:tcBorders>
              <w:bottom w:val="single" w:sz="4" w:space="0" w:color="auto"/>
            </w:tcBorders>
            <w:vAlign w:val="center"/>
          </w:tcPr>
          <w:p w14:paraId="72589E81" w14:textId="24962C4E" w:rsidR="00C42792" w:rsidRPr="00587538" w:rsidRDefault="00B26EED" w:rsidP="00C42792">
            <w:pPr>
              <w:pStyle w:val="a7"/>
              <w:tabs>
                <w:tab w:val="left" w:pos="311"/>
              </w:tabs>
              <w:spacing w:before="60" w:beforeAutospacing="0" w:after="60"/>
              <w:ind w:left="311"/>
              <w:contextualSpacing w:val="0"/>
              <w:jc w:val="left"/>
              <w:rPr>
                <w:rFonts w:ascii="Tahoma" w:hAnsi="Tahoma" w:cs="Tahoma"/>
              </w:rPr>
            </w:pPr>
            <w:r>
              <w:rPr>
                <w:rFonts w:ascii="Tahoma" w:hAnsi="Tahoma" w:cs="Tahoma"/>
              </w:rPr>
              <w:t>Χ</w:t>
            </w:r>
          </w:p>
        </w:tc>
      </w:tr>
      <w:tr w:rsidR="00C42792" w:rsidRPr="008915CE" w14:paraId="77433817" w14:textId="77777777" w:rsidTr="00C42792">
        <w:trPr>
          <w:trHeight w:val="442"/>
        </w:trPr>
        <w:tc>
          <w:tcPr>
            <w:tcW w:w="2373"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324" w:type="dxa"/>
            <w:tcBorders>
              <w:top w:val="single" w:sz="4" w:space="0" w:color="auto"/>
              <w:left w:val="single" w:sz="4" w:space="0" w:color="auto"/>
              <w:bottom w:val="single" w:sz="4" w:space="0" w:color="auto"/>
              <w:right w:val="single" w:sz="4" w:space="0" w:color="auto"/>
            </w:tcBorders>
            <w:vAlign w:val="center"/>
          </w:tcPr>
          <w:p w14:paraId="7CBCBBD0" w14:textId="434FAF95"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25"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27"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Pr="00B54B0F">
              <w:rPr>
                <w:rFonts w:ascii="Tahoma" w:hAnsi="Tahoma" w:cs="Tahoma"/>
              </w:rPr>
              <w:t>ΠΡΟΒΛΕΠΟΜΕΝΗ ΗΜΕΡ</w:t>
            </w:r>
            <w:r>
              <w:rPr>
                <w:rFonts w:ascii="Tahoma" w:hAnsi="Tahoma" w:cs="Tahoma"/>
              </w:rPr>
              <w:t>/</w:t>
            </w:r>
            <w:r w:rsidRPr="00B54B0F">
              <w:rPr>
                <w:rFonts w:ascii="Tahoma" w:hAnsi="Tahoma" w:cs="Tahoma"/>
              </w:rPr>
              <w:t>ΝΙΑ ΟΛΟΚΛΗΡΩΣΗΣ</w:t>
            </w:r>
          </w:p>
        </w:tc>
        <w:tc>
          <w:tcPr>
            <w:tcW w:w="1344"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C42792" w:rsidRPr="00B54B0F" w:rsidRDefault="00C42792" w:rsidP="00C42792">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C42792" w:rsidRPr="008E022F" w14:paraId="79B1E8D0" w14:textId="77777777" w:rsidTr="00C42792">
        <w:trPr>
          <w:trHeight w:val="459"/>
        </w:trPr>
        <w:tc>
          <w:tcPr>
            <w:tcW w:w="2373" w:type="dxa"/>
            <w:gridSpan w:val="2"/>
            <w:tcBorders>
              <w:top w:val="single" w:sz="4" w:space="0" w:color="auto"/>
            </w:tcBorders>
            <w:vAlign w:val="center"/>
          </w:tcPr>
          <w:p w14:paraId="68CBBDD1" w14:textId="60F4CA3C" w:rsidR="00C42792" w:rsidRPr="00B54B0F" w:rsidRDefault="00C42792" w:rsidP="00C42792">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324" w:type="dxa"/>
            <w:tcBorders>
              <w:top w:val="single" w:sz="4" w:space="0" w:color="auto"/>
            </w:tcBorders>
            <w:vAlign w:val="center"/>
          </w:tcPr>
          <w:p w14:paraId="6B3DF7AE" w14:textId="576F9759" w:rsidR="00C42792" w:rsidRPr="00294705" w:rsidRDefault="00294705" w:rsidP="00294705">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4"/>
            <w:tcBorders>
              <w:top w:val="single" w:sz="4" w:space="0" w:color="auto"/>
            </w:tcBorders>
            <w:vAlign w:val="center"/>
          </w:tcPr>
          <w:p w14:paraId="4353B89C" w14:textId="77777777" w:rsidR="00C42792" w:rsidRPr="00B54B0F" w:rsidRDefault="00C42792" w:rsidP="00C42792">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27" w:type="dxa"/>
            <w:gridSpan w:val="3"/>
            <w:tcBorders>
              <w:top w:val="single" w:sz="4" w:space="0" w:color="auto"/>
            </w:tcBorders>
            <w:vAlign w:val="center"/>
          </w:tcPr>
          <w:p w14:paraId="7DDE0FCF" w14:textId="77777777" w:rsidR="00C42792" w:rsidRPr="00B54B0F" w:rsidRDefault="00C42792" w:rsidP="00C4279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4B1181EB" w14:textId="77777777" w:rsidR="00C42792" w:rsidRPr="00587538" w:rsidRDefault="00C42792" w:rsidP="00C42792">
            <w:pPr>
              <w:tabs>
                <w:tab w:val="left" w:pos="311"/>
              </w:tabs>
              <w:spacing w:before="60" w:beforeAutospacing="0" w:after="60"/>
              <w:jc w:val="center"/>
              <w:rPr>
                <w:rFonts w:ascii="Tahoma" w:hAnsi="Tahoma" w:cs="Tahoma"/>
                <w:i/>
              </w:rPr>
            </w:pPr>
          </w:p>
        </w:tc>
      </w:tr>
      <w:tr w:rsidR="00C42792" w:rsidRPr="008E022F" w14:paraId="5938CF23" w14:textId="77777777" w:rsidTr="00C42792">
        <w:trPr>
          <w:trHeight w:val="459"/>
        </w:trPr>
        <w:tc>
          <w:tcPr>
            <w:tcW w:w="2373" w:type="dxa"/>
            <w:gridSpan w:val="2"/>
            <w:tcBorders>
              <w:top w:val="single" w:sz="4" w:space="0" w:color="auto"/>
            </w:tcBorders>
            <w:vAlign w:val="center"/>
          </w:tcPr>
          <w:p w14:paraId="393D689A" w14:textId="45524989" w:rsidR="00C42792" w:rsidRPr="00B54B0F" w:rsidRDefault="00C42792" w:rsidP="00C42792">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324" w:type="dxa"/>
            <w:tcBorders>
              <w:top w:val="single" w:sz="4" w:space="0" w:color="auto"/>
            </w:tcBorders>
            <w:vAlign w:val="center"/>
          </w:tcPr>
          <w:p w14:paraId="03E2AB4C" w14:textId="6F0E101D" w:rsidR="00C42792" w:rsidRPr="00294705" w:rsidRDefault="00294705" w:rsidP="00294705">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4"/>
            <w:tcBorders>
              <w:top w:val="single" w:sz="4" w:space="0" w:color="auto"/>
            </w:tcBorders>
            <w:vAlign w:val="center"/>
          </w:tcPr>
          <w:p w14:paraId="29D243CC" w14:textId="77777777" w:rsidR="00C42792" w:rsidRPr="00B54B0F" w:rsidRDefault="00C42792" w:rsidP="00C42792">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27" w:type="dxa"/>
            <w:gridSpan w:val="3"/>
            <w:tcBorders>
              <w:top w:val="single" w:sz="4" w:space="0" w:color="auto"/>
            </w:tcBorders>
            <w:vAlign w:val="center"/>
          </w:tcPr>
          <w:p w14:paraId="027FC400" w14:textId="77777777" w:rsidR="00C42792" w:rsidRPr="00B54B0F" w:rsidRDefault="00C42792" w:rsidP="00C4279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7A8EF423" w14:textId="77777777" w:rsidR="00C42792" w:rsidRPr="00587538" w:rsidRDefault="00C42792" w:rsidP="00C42792">
            <w:pPr>
              <w:tabs>
                <w:tab w:val="left" w:pos="311"/>
              </w:tabs>
              <w:spacing w:before="60" w:beforeAutospacing="0" w:after="60"/>
              <w:jc w:val="center"/>
              <w:rPr>
                <w:rFonts w:ascii="Tahoma" w:hAnsi="Tahoma" w:cs="Tahoma"/>
                <w:i/>
              </w:rPr>
            </w:pPr>
          </w:p>
        </w:tc>
      </w:tr>
      <w:tr w:rsidR="00C42792" w:rsidRPr="008E022F" w14:paraId="281334B2" w14:textId="77777777" w:rsidTr="00C42792">
        <w:trPr>
          <w:trHeight w:val="459"/>
        </w:trPr>
        <w:tc>
          <w:tcPr>
            <w:tcW w:w="2373" w:type="dxa"/>
            <w:gridSpan w:val="2"/>
            <w:tcBorders>
              <w:top w:val="single" w:sz="4" w:space="0" w:color="auto"/>
            </w:tcBorders>
            <w:vAlign w:val="center"/>
          </w:tcPr>
          <w:p w14:paraId="736F5C2F" w14:textId="7E229046" w:rsidR="00C42792" w:rsidRPr="00B54B0F" w:rsidRDefault="00C42792" w:rsidP="00C42792">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324" w:type="dxa"/>
            <w:tcBorders>
              <w:top w:val="single" w:sz="4" w:space="0" w:color="auto"/>
            </w:tcBorders>
            <w:vAlign w:val="center"/>
          </w:tcPr>
          <w:p w14:paraId="12307B8D" w14:textId="77777777" w:rsidR="00C42792" w:rsidRPr="00294705" w:rsidRDefault="00C42792" w:rsidP="00294705">
            <w:pPr>
              <w:tabs>
                <w:tab w:val="left" w:pos="311"/>
              </w:tabs>
              <w:spacing w:before="60" w:beforeAutospacing="0" w:after="60"/>
              <w:jc w:val="center"/>
              <w:rPr>
                <w:rFonts w:ascii="Tahoma" w:hAnsi="Tahoma" w:cs="Tahoma"/>
                <w:iCs/>
              </w:rPr>
            </w:pPr>
          </w:p>
        </w:tc>
        <w:tc>
          <w:tcPr>
            <w:tcW w:w="2625" w:type="dxa"/>
            <w:gridSpan w:val="4"/>
            <w:tcBorders>
              <w:top w:val="single" w:sz="4" w:space="0" w:color="auto"/>
            </w:tcBorders>
            <w:vAlign w:val="center"/>
          </w:tcPr>
          <w:p w14:paraId="69008917" w14:textId="77777777" w:rsidR="00C42792" w:rsidRPr="00B54B0F" w:rsidRDefault="00C42792" w:rsidP="00C42792">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27" w:type="dxa"/>
            <w:gridSpan w:val="3"/>
            <w:tcBorders>
              <w:top w:val="single" w:sz="4" w:space="0" w:color="auto"/>
            </w:tcBorders>
            <w:vAlign w:val="center"/>
          </w:tcPr>
          <w:p w14:paraId="54983263" w14:textId="77777777" w:rsidR="00C42792" w:rsidRPr="00B54B0F" w:rsidRDefault="00C42792" w:rsidP="00C4279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6DD1E38B" w14:textId="77777777" w:rsidR="00C42792" w:rsidRPr="00587538" w:rsidRDefault="00C42792" w:rsidP="00C42792">
            <w:pPr>
              <w:tabs>
                <w:tab w:val="left" w:pos="311"/>
              </w:tabs>
              <w:spacing w:before="60" w:beforeAutospacing="0" w:after="60"/>
              <w:jc w:val="center"/>
              <w:rPr>
                <w:rFonts w:ascii="Tahoma" w:hAnsi="Tahoma" w:cs="Tahoma"/>
                <w:i/>
              </w:rPr>
            </w:pPr>
          </w:p>
        </w:tc>
      </w:tr>
      <w:tr w:rsidR="00C42792" w:rsidRPr="008E022F" w14:paraId="21536D4F" w14:textId="77777777" w:rsidTr="00C42792">
        <w:trPr>
          <w:trHeight w:val="459"/>
        </w:trPr>
        <w:tc>
          <w:tcPr>
            <w:tcW w:w="2373" w:type="dxa"/>
            <w:gridSpan w:val="2"/>
            <w:tcBorders>
              <w:top w:val="single" w:sz="4" w:space="0" w:color="auto"/>
            </w:tcBorders>
            <w:vAlign w:val="center"/>
          </w:tcPr>
          <w:p w14:paraId="03D96B68" w14:textId="6D2791B0" w:rsidR="00C42792" w:rsidRPr="00B54B0F" w:rsidRDefault="00C42792" w:rsidP="00C42792">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324" w:type="dxa"/>
            <w:tcBorders>
              <w:top w:val="single" w:sz="4" w:space="0" w:color="auto"/>
            </w:tcBorders>
            <w:vAlign w:val="center"/>
          </w:tcPr>
          <w:p w14:paraId="46FA26FC" w14:textId="098D2020" w:rsidR="00C42792" w:rsidRPr="00294705" w:rsidRDefault="00294705" w:rsidP="00294705">
            <w:pPr>
              <w:tabs>
                <w:tab w:val="left" w:pos="311"/>
              </w:tabs>
              <w:spacing w:before="60" w:beforeAutospacing="0" w:after="60"/>
              <w:jc w:val="center"/>
              <w:rPr>
                <w:rFonts w:ascii="Tahoma" w:hAnsi="Tahoma" w:cs="Tahoma"/>
                <w:iCs/>
              </w:rPr>
            </w:pPr>
            <w:r w:rsidRPr="00294705">
              <w:rPr>
                <w:rFonts w:ascii="Tahoma" w:hAnsi="Tahoma" w:cs="Tahoma"/>
                <w:iCs/>
              </w:rPr>
              <w:t>Χ</w:t>
            </w:r>
          </w:p>
        </w:tc>
        <w:tc>
          <w:tcPr>
            <w:tcW w:w="2625" w:type="dxa"/>
            <w:gridSpan w:val="4"/>
            <w:tcBorders>
              <w:top w:val="single" w:sz="4" w:space="0" w:color="auto"/>
            </w:tcBorders>
            <w:vAlign w:val="center"/>
          </w:tcPr>
          <w:p w14:paraId="05B65FDA" w14:textId="77777777" w:rsidR="00C42792" w:rsidRPr="00B54B0F" w:rsidRDefault="00C42792" w:rsidP="00C42792">
            <w:pPr>
              <w:tabs>
                <w:tab w:val="left" w:pos="311"/>
              </w:tabs>
              <w:spacing w:before="60" w:beforeAutospacing="0" w:after="60"/>
              <w:jc w:val="left"/>
              <w:rPr>
                <w:rFonts w:ascii="Tahoma" w:hAnsi="Tahoma" w:cs="Tahoma"/>
                <w:i/>
              </w:rPr>
            </w:pPr>
          </w:p>
        </w:tc>
        <w:tc>
          <w:tcPr>
            <w:tcW w:w="1827" w:type="dxa"/>
            <w:gridSpan w:val="3"/>
            <w:tcBorders>
              <w:top w:val="single" w:sz="4" w:space="0" w:color="auto"/>
            </w:tcBorders>
            <w:vAlign w:val="center"/>
          </w:tcPr>
          <w:p w14:paraId="4087DA8E" w14:textId="77777777" w:rsidR="00C42792" w:rsidRPr="00B54B0F" w:rsidRDefault="00C42792" w:rsidP="00C42792">
            <w:pPr>
              <w:tabs>
                <w:tab w:val="left" w:pos="311"/>
              </w:tabs>
              <w:spacing w:before="60" w:beforeAutospacing="0" w:after="60"/>
              <w:jc w:val="left"/>
              <w:rPr>
                <w:rFonts w:ascii="Tahoma" w:hAnsi="Tahoma" w:cs="Tahoma"/>
                <w:i/>
              </w:rPr>
            </w:pPr>
          </w:p>
        </w:tc>
        <w:tc>
          <w:tcPr>
            <w:tcW w:w="1344" w:type="dxa"/>
            <w:gridSpan w:val="2"/>
            <w:tcBorders>
              <w:top w:val="single" w:sz="4" w:space="0" w:color="auto"/>
            </w:tcBorders>
            <w:vAlign w:val="center"/>
          </w:tcPr>
          <w:p w14:paraId="36D84171" w14:textId="77777777" w:rsidR="00C42792" w:rsidRPr="00587538" w:rsidRDefault="00C42792" w:rsidP="00C42792">
            <w:pPr>
              <w:tabs>
                <w:tab w:val="left" w:pos="311"/>
              </w:tabs>
              <w:spacing w:before="60" w:beforeAutospacing="0" w:after="60"/>
              <w:jc w:val="center"/>
              <w:rPr>
                <w:rFonts w:ascii="Tahoma" w:hAnsi="Tahoma" w:cs="Tahoma"/>
                <w:i/>
              </w:rPr>
            </w:pPr>
          </w:p>
        </w:tc>
      </w:tr>
      <w:tr w:rsidR="00C42792" w:rsidRPr="008E022F" w14:paraId="683B8ACD" w14:textId="77777777" w:rsidTr="00C42792">
        <w:trPr>
          <w:trHeight w:val="459"/>
        </w:trPr>
        <w:tc>
          <w:tcPr>
            <w:tcW w:w="2373" w:type="dxa"/>
            <w:gridSpan w:val="2"/>
            <w:tcBorders>
              <w:top w:val="single" w:sz="4" w:space="0" w:color="auto"/>
            </w:tcBorders>
            <w:vAlign w:val="center"/>
          </w:tcPr>
          <w:p w14:paraId="189540B3" w14:textId="019508C5" w:rsidR="00C42792" w:rsidRPr="00B54B0F" w:rsidRDefault="00C42792" w:rsidP="00C42792">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324" w:type="dxa"/>
            <w:tcBorders>
              <w:top w:val="single" w:sz="4" w:space="0" w:color="auto"/>
            </w:tcBorders>
            <w:vAlign w:val="center"/>
          </w:tcPr>
          <w:p w14:paraId="30DFD411" w14:textId="77777777" w:rsidR="00C42792" w:rsidRPr="00B54B0F" w:rsidRDefault="00C42792" w:rsidP="00C42792">
            <w:pPr>
              <w:tabs>
                <w:tab w:val="left" w:pos="311"/>
              </w:tabs>
              <w:spacing w:before="60" w:beforeAutospacing="0" w:after="60"/>
              <w:jc w:val="left"/>
              <w:rPr>
                <w:rFonts w:ascii="Tahoma" w:hAnsi="Tahoma" w:cs="Tahoma"/>
                <w:i/>
              </w:rPr>
            </w:pPr>
          </w:p>
        </w:tc>
        <w:tc>
          <w:tcPr>
            <w:tcW w:w="2625" w:type="dxa"/>
            <w:gridSpan w:val="4"/>
            <w:tcBorders>
              <w:top w:val="single" w:sz="4" w:space="0" w:color="auto"/>
            </w:tcBorders>
            <w:vAlign w:val="center"/>
          </w:tcPr>
          <w:p w14:paraId="15D75D21" w14:textId="5C0F3732" w:rsidR="00C42792" w:rsidRPr="00461774" w:rsidRDefault="00C42792" w:rsidP="00C42792">
            <w:pPr>
              <w:tabs>
                <w:tab w:val="left" w:pos="311"/>
              </w:tabs>
              <w:spacing w:before="60" w:beforeAutospacing="0" w:after="60"/>
              <w:jc w:val="left"/>
              <w:rPr>
                <w:rFonts w:ascii="Tahoma" w:hAnsi="Tahoma" w:cs="Tahoma"/>
                <w:i/>
                <w:highlight w:val="yellow"/>
              </w:rPr>
            </w:pPr>
          </w:p>
        </w:tc>
        <w:tc>
          <w:tcPr>
            <w:tcW w:w="1827" w:type="dxa"/>
            <w:gridSpan w:val="3"/>
            <w:tcBorders>
              <w:top w:val="single" w:sz="4" w:space="0" w:color="auto"/>
            </w:tcBorders>
            <w:vAlign w:val="center"/>
          </w:tcPr>
          <w:p w14:paraId="021C8360" w14:textId="77777777" w:rsidR="00C42792" w:rsidRPr="00461774" w:rsidRDefault="00C42792" w:rsidP="00C42792">
            <w:pPr>
              <w:tabs>
                <w:tab w:val="left" w:pos="311"/>
              </w:tabs>
              <w:spacing w:before="60" w:beforeAutospacing="0" w:after="60"/>
              <w:jc w:val="left"/>
              <w:rPr>
                <w:rFonts w:ascii="Tahoma" w:hAnsi="Tahoma" w:cs="Tahoma"/>
                <w:i/>
                <w:highlight w:val="yellow"/>
              </w:rPr>
            </w:pPr>
          </w:p>
        </w:tc>
        <w:tc>
          <w:tcPr>
            <w:tcW w:w="1344" w:type="dxa"/>
            <w:gridSpan w:val="2"/>
            <w:tcBorders>
              <w:top w:val="single" w:sz="4" w:space="0" w:color="auto"/>
            </w:tcBorders>
            <w:vAlign w:val="center"/>
          </w:tcPr>
          <w:p w14:paraId="1AE898D3" w14:textId="77777777" w:rsidR="00C42792" w:rsidRPr="00587538" w:rsidRDefault="00C42792" w:rsidP="00C42792">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2BB4197A" w14:textId="4ED20317" w:rsidR="00E06A41" w:rsidRPr="00E06A41" w:rsidRDefault="00E06A41" w:rsidP="00976554">
      <w:pPr>
        <w:spacing w:before="0" w:beforeAutospacing="0"/>
        <w:jc w:val="left"/>
        <w:rPr>
          <w:rFonts w:ascii="Tahoma" w:hAnsi="Tahoma" w:cs="Tahoma"/>
          <w:iCs/>
          <w:color w:val="0070C0"/>
        </w:rPr>
      </w:pPr>
    </w:p>
    <w:p w14:paraId="043C5442" w14:textId="77777777" w:rsidR="00E06A41" w:rsidRDefault="00E06A41"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04BBD544" w:rsidR="00441978" w:rsidRPr="004E6562" w:rsidRDefault="00294705" w:rsidP="00976554">
            <w:pPr>
              <w:spacing w:before="120" w:beforeAutospacing="0" w:after="120"/>
              <w:ind w:left="530"/>
              <w:jc w:val="left"/>
              <w:rPr>
                <w:rFonts w:ascii="Tahoma" w:hAnsi="Tahoma" w:cs="Tahoma"/>
              </w:rPr>
            </w:pPr>
            <w:r w:rsidRPr="00136C91">
              <w:rPr>
                <w:rFonts w:ascii="Tahoma" w:hAnsi="Tahoma" w:cs="Tahoma"/>
                <w:sz w:val="18"/>
                <w:szCs w:val="18"/>
              </w:rPr>
              <w:t>36</w:t>
            </w: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294705" w:rsidRPr="004E6562" w14:paraId="7E71A0D6" w14:textId="77777777" w:rsidTr="0064619B">
        <w:tc>
          <w:tcPr>
            <w:tcW w:w="2977" w:type="dxa"/>
          </w:tcPr>
          <w:p w14:paraId="36F5081E" w14:textId="77777777" w:rsidR="00294705" w:rsidRPr="004E6562" w:rsidRDefault="00294705" w:rsidP="00294705">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vAlign w:val="center"/>
          </w:tcPr>
          <w:p w14:paraId="71454A2D" w14:textId="7AFC4304" w:rsidR="00294705" w:rsidRPr="004E6562" w:rsidRDefault="00294705" w:rsidP="00294705">
            <w:pPr>
              <w:pStyle w:val="a7"/>
              <w:spacing w:before="120" w:beforeAutospacing="0" w:after="120"/>
              <w:ind w:left="318"/>
              <w:contextualSpacing w:val="0"/>
              <w:jc w:val="left"/>
              <w:rPr>
                <w:rFonts w:ascii="Tahoma" w:hAnsi="Tahoma" w:cs="Tahoma"/>
              </w:rPr>
            </w:pPr>
            <w:r w:rsidRPr="00136C91">
              <w:rPr>
                <w:rFonts w:ascii="Arial" w:eastAsiaTheme="minorHAnsi" w:hAnsi="Arial" w:cs="Arial"/>
                <w:sz w:val="18"/>
                <w:szCs w:val="18"/>
                <w:lang w:eastAsia="en-US" w:bidi="he-IL"/>
              </w:rPr>
              <w:t>01/01/2023</w:t>
            </w:r>
          </w:p>
        </w:tc>
        <w:tc>
          <w:tcPr>
            <w:tcW w:w="2864" w:type="dxa"/>
          </w:tcPr>
          <w:p w14:paraId="0A3B940A" w14:textId="77777777" w:rsidR="00294705" w:rsidRPr="004E6562" w:rsidRDefault="00294705" w:rsidP="00294705">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3D34BBB6" w:rsidR="00294705" w:rsidRPr="004E6562" w:rsidRDefault="00294705" w:rsidP="00294705">
            <w:pPr>
              <w:spacing w:before="120" w:beforeAutospacing="0" w:after="120"/>
              <w:ind w:left="530"/>
              <w:jc w:val="left"/>
              <w:rPr>
                <w:rFonts w:ascii="Tahoma" w:hAnsi="Tahoma" w:cs="Tahoma"/>
              </w:rPr>
            </w:pPr>
            <w:r w:rsidRPr="00136C91">
              <w:rPr>
                <w:rFonts w:ascii="Tahoma" w:hAnsi="Tahoma" w:cs="Tahoma"/>
                <w:sz w:val="18"/>
                <w:szCs w:val="18"/>
              </w:rPr>
              <w:t>31.12.2025</w:t>
            </w: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3BAC07FA" w:rsidR="00684A14" w:rsidRPr="00304220" w:rsidRDefault="00461774" w:rsidP="00976554">
            <w:pPr>
              <w:tabs>
                <w:tab w:val="left" w:pos="273"/>
              </w:tabs>
              <w:spacing w:before="60" w:beforeAutospacing="0" w:after="60"/>
              <w:jc w:val="center"/>
              <w:rPr>
                <w:rFonts w:ascii="Tahoma" w:hAnsi="Tahoma" w:cs="Tahoma"/>
              </w:rPr>
            </w:pPr>
            <w:r>
              <w:rPr>
                <w:rFonts w:ascii="Tahoma" w:hAnsi="Tahoma" w:cs="Tahoma"/>
              </w:rPr>
              <w:t>ΝΑΙ</w:t>
            </w: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5825F95E" w:rsidR="00684A14" w:rsidRPr="003658F1" w:rsidRDefault="00461774" w:rsidP="00976554">
            <w:pPr>
              <w:spacing w:before="60" w:beforeAutospacing="0" w:after="60"/>
              <w:jc w:val="center"/>
              <w:rPr>
                <w:rFonts w:ascii="Tahoma" w:hAnsi="Tahoma" w:cs="Tahoma"/>
              </w:rPr>
            </w:pPr>
            <w:r>
              <w:rPr>
                <w:rFonts w:ascii="Tahoma" w:hAnsi="Tahoma" w:cs="Tahoma"/>
              </w:rPr>
              <w:t>ΔΕΝ ΑΦΟΡΑ</w:t>
            </w: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3F7FAE76" w:rsidR="00684A14" w:rsidRPr="00304220" w:rsidRDefault="00461774" w:rsidP="00976554">
            <w:pPr>
              <w:tabs>
                <w:tab w:val="left" w:pos="273"/>
              </w:tabs>
              <w:spacing w:before="60" w:beforeAutospacing="0" w:after="60"/>
              <w:jc w:val="center"/>
              <w:rPr>
                <w:rFonts w:ascii="Tahoma" w:hAnsi="Tahoma" w:cs="Tahoma"/>
              </w:rPr>
            </w:pPr>
            <w:r>
              <w:rPr>
                <w:rFonts w:ascii="Tahoma" w:hAnsi="Tahoma" w:cs="Tahoma"/>
              </w:rPr>
              <w:t>ΝΑΙ</w:t>
            </w:r>
          </w:p>
        </w:tc>
      </w:tr>
      <w:tr w:rsidR="00684A14" w:rsidRPr="004E6562" w14:paraId="7D55B1C8" w14:textId="77777777" w:rsidTr="005D5506">
        <w:trPr>
          <w:trHeight w:val="940"/>
        </w:trPr>
        <w:tc>
          <w:tcPr>
            <w:tcW w:w="9639" w:type="dxa"/>
            <w:gridSpan w:val="2"/>
            <w:vAlign w:val="center"/>
          </w:tcPr>
          <w:p w14:paraId="5665EAF8" w14:textId="695E916B" w:rsidR="00684A14" w:rsidRPr="00461774"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sz w:val="18"/>
                <w:szCs w:val="18"/>
                <w:highlight w:val="yellow"/>
              </w:rPr>
            </w:pPr>
            <w:r w:rsidRPr="003658F1">
              <w:rPr>
                <w:rFonts w:ascii="Tahoma" w:hAnsi="Tahoma" w:cs="Tahoma"/>
              </w:rPr>
              <w:t xml:space="preserve">ΜΕ ΠΟΙΟ ΤΡΟΠΟ ΔΙΑΣΦΑΛΙΖΕΤΑΙ  Η ΚΤΙΡΙΑΚΗ ΥΠΟΔΟΜΗ; </w:t>
            </w:r>
            <w:r w:rsidRPr="00461774">
              <w:rPr>
                <w:rFonts w:ascii="Tahoma" w:hAnsi="Tahoma" w:cs="Tahoma"/>
                <w:sz w:val="18"/>
                <w:szCs w:val="18"/>
                <w:highlight w:val="yellow"/>
              </w:rPr>
              <w:t>(</w:t>
            </w:r>
            <w:r w:rsidR="00461774" w:rsidRPr="00461774">
              <w:rPr>
                <w:rFonts w:ascii="Tahoma" w:hAnsi="Tahoma" w:cs="Tahoma"/>
                <w:sz w:val="18"/>
                <w:szCs w:val="18"/>
                <w:highlight w:val="yellow"/>
              </w:rPr>
              <w:t xml:space="preserve"> ΕΠΙΛΟΓΗ </w:t>
            </w:r>
            <w:r w:rsidRPr="00461774">
              <w:rPr>
                <w:rFonts w:ascii="Tahoma" w:hAnsi="Tahoma" w:cs="Tahoma"/>
                <w:sz w:val="18"/>
                <w:szCs w:val="18"/>
                <w:highlight w:val="yellow"/>
              </w:rPr>
              <w:t>ΚΥΡΙΟΤΗΤΑ, ΜΙΣΘΩΣΗ, ΠΑΡΑΧΩΡΗΣΗ,</w:t>
            </w:r>
            <w:r w:rsidR="000C1959" w:rsidRPr="00461774">
              <w:rPr>
                <w:rFonts w:ascii="Tahoma" w:hAnsi="Tahoma" w:cs="Tahoma"/>
                <w:sz w:val="18"/>
                <w:szCs w:val="18"/>
                <w:highlight w:val="yellow"/>
              </w:rPr>
              <w:t xml:space="preserve"> </w:t>
            </w:r>
            <w:r w:rsidRPr="00461774">
              <w:rPr>
                <w:rFonts w:ascii="Tahoma" w:hAnsi="Tahoma" w:cs="Tahoma"/>
                <w:sz w:val="18"/>
                <w:szCs w:val="18"/>
                <w:highlight w:val="yellow"/>
              </w:rPr>
              <w:t>ΑΓΟΡΑ)</w:t>
            </w:r>
          </w:p>
          <w:p w14:paraId="1EF41585" w14:textId="77777777" w:rsidR="00684A14" w:rsidRPr="00461774" w:rsidRDefault="00684A14" w:rsidP="00976554">
            <w:pPr>
              <w:tabs>
                <w:tab w:val="left" w:pos="273"/>
              </w:tabs>
              <w:spacing w:before="60" w:beforeAutospacing="0" w:after="60"/>
              <w:jc w:val="left"/>
              <w:rPr>
                <w:rFonts w:ascii="Tahoma" w:hAnsi="Tahoma" w:cs="Tahoma"/>
                <w:sz w:val="18"/>
                <w:szCs w:val="18"/>
                <w:highlight w:val="yellow"/>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41F2CF50" w:rsidR="00CD7D31" w:rsidRPr="00592AB5" w:rsidRDefault="00461774" w:rsidP="00976554">
            <w:pPr>
              <w:jc w:val="center"/>
              <w:rPr>
                <w:rFonts w:ascii="Tahoma" w:hAnsi="Tahoma" w:cs="Tahoma"/>
                <w:sz w:val="18"/>
                <w:szCs w:val="18"/>
              </w:rPr>
            </w:pPr>
            <w:r>
              <w:rPr>
                <w:rFonts w:ascii="Tahoma" w:hAnsi="Tahoma" w:cs="Tahoma"/>
                <w:sz w:val="18"/>
                <w:szCs w:val="18"/>
              </w:rPr>
              <w:t>Χ</w:t>
            </w: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1B0810B9" w:rsidR="00CD7D31" w:rsidRPr="00592AB5" w:rsidRDefault="00461774" w:rsidP="00976554">
            <w:pPr>
              <w:jc w:val="center"/>
              <w:rPr>
                <w:rFonts w:ascii="Tahoma" w:hAnsi="Tahoma" w:cs="Tahoma"/>
                <w:sz w:val="18"/>
                <w:szCs w:val="18"/>
              </w:rPr>
            </w:pPr>
            <w:r>
              <w:rPr>
                <w:rFonts w:ascii="Tahoma" w:hAnsi="Tahoma" w:cs="Tahoma"/>
                <w:sz w:val="18"/>
                <w:szCs w:val="18"/>
              </w:rPr>
              <w:t>Χ</w:t>
            </w: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1F7648D3" w:rsidR="00CD7D31" w:rsidRPr="00592AB5" w:rsidRDefault="00461774" w:rsidP="00976554">
            <w:pPr>
              <w:jc w:val="center"/>
              <w:rPr>
                <w:rFonts w:ascii="Tahoma" w:hAnsi="Tahoma" w:cs="Tahoma"/>
                <w:sz w:val="18"/>
                <w:szCs w:val="18"/>
              </w:rPr>
            </w:pPr>
            <w:r>
              <w:rPr>
                <w:rFonts w:ascii="Tahoma" w:hAnsi="Tahoma" w:cs="Tahoma"/>
                <w:sz w:val="18"/>
                <w:szCs w:val="18"/>
              </w:rPr>
              <w:t>Χ</w:t>
            </w: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17D4824C" w:rsidR="00CD7D31" w:rsidRPr="00592AB5" w:rsidRDefault="00461774" w:rsidP="00976554">
            <w:pPr>
              <w:jc w:val="center"/>
              <w:rPr>
                <w:rFonts w:ascii="Tahoma" w:hAnsi="Tahoma" w:cs="Tahoma"/>
                <w:sz w:val="18"/>
                <w:szCs w:val="18"/>
              </w:rPr>
            </w:pPr>
            <w:r>
              <w:rPr>
                <w:rFonts w:ascii="Tahoma" w:hAnsi="Tahoma" w:cs="Tahoma"/>
                <w:sz w:val="18"/>
                <w:szCs w:val="18"/>
              </w:rPr>
              <w:t>Χ</w:t>
            </w: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4E976790" w:rsidR="00CD7D31" w:rsidRPr="00592AB5" w:rsidRDefault="00461774" w:rsidP="00976554">
            <w:pPr>
              <w:jc w:val="center"/>
              <w:rPr>
                <w:rFonts w:ascii="Tahoma" w:hAnsi="Tahoma" w:cs="Tahoma"/>
                <w:sz w:val="18"/>
                <w:szCs w:val="18"/>
              </w:rPr>
            </w:pPr>
            <w:r>
              <w:rPr>
                <w:rFonts w:ascii="Tahoma" w:hAnsi="Tahoma" w:cs="Tahoma"/>
                <w:sz w:val="18"/>
                <w:szCs w:val="18"/>
              </w:rPr>
              <w:t>Χ</w:t>
            </w:r>
          </w:p>
        </w:tc>
        <w:tc>
          <w:tcPr>
            <w:tcW w:w="2060" w:type="dxa"/>
            <w:tcBorders>
              <w:left w:val="dotted" w:sz="4" w:space="0" w:color="auto"/>
            </w:tcBorders>
            <w:shd w:val="clear" w:color="auto" w:fill="auto"/>
            <w:tcMar>
              <w:left w:w="28" w:type="dxa"/>
              <w:right w:w="28" w:type="dxa"/>
            </w:tcMar>
            <w:vAlign w:val="center"/>
          </w:tcPr>
          <w:p w14:paraId="014D634D" w14:textId="216CE3DE" w:rsidR="00CD7D31" w:rsidRPr="00592AB5" w:rsidRDefault="00461774" w:rsidP="00976554">
            <w:pPr>
              <w:jc w:val="center"/>
              <w:rPr>
                <w:rFonts w:ascii="Tahoma" w:hAnsi="Tahoma" w:cs="Tahoma"/>
                <w:sz w:val="18"/>
                <w:szCs w:val="18"/>
              </w:rPr>
            </w:pPr>
            <w:r>
              <w:rPr>
                <w:rFonts w:ascii="Tahoma" w:hAnsi="Tahoma" w:cs="Tahoma"/>
                <w:sz w:val="18"/>
                <w:szCs w:val="18"/>
              </w:rPr>
              <w:t>Χ</w:t>
            </w: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C4828">
          <w:headerReference w:type="default" r:id="rId15"/>
          <w:footerReference w:type="default" r:id="rId16"/>
          <w:type w:val="continuous"/>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397D01D7" w:rsidR="00CB133B" w:rsidRPr="00221958" w:rsidRDefault="005420D9" w:rsidP="00976554">
            <w:pPr>
              <w:tabs>
                <w:tab w:val="left" w:pos="284"/>
              </w:tabs>
              <w:spacing w:before="60" w:beforeAutospacing="0" w:after="60"/>
              <w:jc w:val="left"/>
              <w:rPr>
                <w:rFonts w:ascii="Tahoma" w:hAnsi="Tahoma" w:cs="Tahoma"/>
                <w:highlight w:val="yellow"/>
              </w:rPr>
            </w:pPr>
            <w:r>
              <w:rPr>
                <w:rFonts w:ascii="Tahoma" w:hAnsi="Tahoma" w:cs="Tahoma"/>
              </w:rPr>
              <w:t xml:space="preserve"> </w:t>
            </w:r>
            <w:r w:rsidR="00221958" w:rsidRPr="005420D9">
              <w:rPr>
                <w:rFonts w:ascii="Tahoma" w:hAnsi="Tahoma" w:cs="Tahoma"/>
              </w:rPr>
              <w:t>(</w:t>
            </w:r>
            <w:r w:rsidR="00221958" w:rsidRPr="00221958">
              <w:rPr>
                <w:rFonts w:ascii="Tahoma" w:hAnsi="Tahoma" w:cs="Tahoma"/>
                <w:highlight w:val="yellow"/>
              </w:rPr>
              <w:t>ΓΙΝΕΤΑΙ ΑΥΤΟΜΑΤΑ)</w:t>
            </w:r>
          </w:p>
        </w:tc>
        <w:tc>
          <w:tcPr>
            <w:tcW w:w="1134" w:type="dxa"/>
            <w:vAlign w:val="center"/>
          </w:tcPr>
          <w:p w14:paraId="1AEF1A45" w14:textId="3B7A2665" w:rsidR="00CB133B" w:rsidRPr="00B04369" w:rsidRDefault="00B04369" w:rsidP="00B04369">
            <w:pPr>
              <w:tabs>
                <w:tab w:val="left" w:pos="303"/>
              </w:tabs>
              <w:spacing w:before="60" w:beforeAutospacing="0" w:after="60"/>
              <w:rPr>
                <w:rFonts w:ascii="Tahoma" w:hAnsi="Tahoma" w:cs="Tahoma"/>
                <w:highlight w:val="yellow"/>
              </w:rPr>
            </w:pPr>
            <w:r w:rsidRPr="00B04369">
              <w:rPr>
                <w:rFonts w:ascii="Tahoma" w:hAnsi="Tahoma" w:cs="Tahoma"/>
              </w:rPr>
              <w:t>ΟΧΙ</w:t>
            </w:r>
          </w:p>
        </w:tc>
        <w:tc>
          <w:tcPr>
            <w:tcW w:w="1276" w:type="dxa"/>
            <w:vAlign w:val="center"/>
          </w:tcPr>
          <w:p w14:paraId="61CF8096" w14:textId="3FBCC844" w:rsidR="00CB133B" w:rsidRPr="00221958" w:rsidRDefault="00B04369" w:rsidP="0046282F">
            <w:pPr>
              <w:tabs>
                <w:tab w:val="left" w:pos="320"/>
              </w:tabs>
              <w:spacing w:before="60" w:beforeAutospacing="0" w:after="60"/>
              <w:jc w:val="left"/>
              <w:rPr>
                <w:rFonts w:ascii="Tahoma" w:hAnsi="Tahoma" w:cs="Tahoma"/>
                <w:highlight w:val="yellow"/>
              </w:rPr>
            </w:pPr>
            <w:r w:rsidRPr="00B04369">
              <w:rPr>
                <w:rFonts w:ascii="Tahoma" w:hAnsi="Tahoma" w:cs="Tahoma"/>
                <w:highlight w:val="yellow"/>
              </w:rPr>
              <w:t>ΣΥΜΠΛΗΡΩΣΗ ΠΟΣΟΥ (ΓΙΝΕΤΑΙ ΣΤΟ ΠΕΔΙΟ ΤΟΥ ΥΠΟΕΡΓΟΥ)</w:t>
            </w:r>
            <w:r w:rsidR="00221958" w:rsidRPr="00221958">
              <w:rPr>
                <w:rFonts w:ascii="Tahoma" w:hAnsi="Tahoma" w:cs="Tahoma"/>
                <w:highlight w:val="yellow"/>
              </w:rPr>
              <w:t xml:space="preserve"> </w:t>
            </w:r>
            <w:r w:rsidR="00221958" w:rsidRPr="00221958">
              <w:rPr>
                <w:rFonts w:ascii="Tahoma" w:hAnsi="Tahoma" w:cs="Tahoma"/>
                <w:b/>
                <w:bCs/>
                <w:highlight w:val="yellow"/>
              </w:rPr>
              <w:t xml:space="preserve">ΣΥΜΦΩΝΑ ΜΕ ΤΟ </w:t>
            </w:r>
            <w:r w:rsidR="0046282F">
              <w:rPr>
                <w:rFonts w:ascii="Tahoma" w:hAnsi="Tahoma" w:cs="Tahoma"/>
                <w:b/>
                <w:bCs/>
                <w:highlight w:val="yellow"/>
              </w:rPr>
              <w:t>ΤΕΧΝΙΚΟ ΠΑΡΑΡΤΗΜΑ ΥΛΟΠΟΙΗΣΗΣ ΜΕ ΙΔΙΑ ΜΕΣΑ</w:t>
            </w:r>
          </w:p>
        </w:tc>
        <w:tc>
          <w:tcPr>
            <w:tcW w:w="1163" w:type="dxa"/>
          </w:tcPr>
          <w:p w14:paraId="278808F1" w14:textId="77777777" w:rsidR="0046282F" w:rsidRDefault="0046282F" w:rsidP="0046282F">
            <w:pPr>
              <w:tabs>
                <w:tab w:val="left" w:pos="234"/>
              </w:tabs>
              <w:spacing w:before="60" w:beforeAutospacing="0" w:after="60"/>
              <w:jc w:val="center"/>
              <w:rPr>
                <w:rFonts w:ascii="Tahoma" w:hAnsi="Tahoma" w:cs="Tahoma"/>
              </w:rPr>
            </w:pPr>
          </w:p>
          <w:p w14:paraId="4E74F438" w14:textId="77777777" w:rsidR="0046282F" w:rsidRDefault="0046282F" w:rsidP="0046282F">
            <w:pPr>
              <w:tabs>
                <w:tab w:val="left" w:pos="234"/>
              </w:tabs>
              <w:spacing w:before="60" w:beforeAutospacing="0" w:after="60"/>
              <w:jc w:val="center"/>
              <w:rPr>
                <w:rFonts w:ascii="Tahoma" w:hAnsi="Tahoma" w:cs="Tahoma"/>
              </w:rPr>
            </w:pPr>
          </w:p>
          <w:p w14:paraId="5E495B3F" w14:textId="77777777" w:rsidR="0046282F" w:rsidRDefault="0046282F" w:rsidP="0046282F">
            <w:pPr>
              <w:tabs>
                <w:tab w:val="left" w:pos="234"/>
              </w:tabs>
              <w:spacing w:before="60" w:beforeAutospacing="0" w:after="60"/>
              <w:jc w:val="center"/>
              <w:rPr>
                <w:rFonts w:ascii="Tahoma" w:hAnsi="Tahoma" w:cs="Tahoma"/>
              </w:rPr>
            </w:pPr>
          </w:p>
          <w:p w14:paraId="3EC90C24" w14:textId="42555276" w:rsidR="0046282F" w:rsidRDefault="0046282F" w:rsidP="0046282F">
            <w:pPr>
              <w:tabs>
                <w:tab w:val="left" w:pos="234"/>
              </w:tabs>
              <w:spacing w:before="60" w:beforeAutospacing="0" w:after="60"/>
              <w:jc w:val="center"/>
              <w:rPr>
                <w:rFonts w:ascii="Tahoma" w:hAnsi="Tahoma" w:cs="Tahoma"/>
              </w:rPr>
            </w:pPr>
            <w:r>
              <w:rPr>
                <w:rFonts w:ascii="Tahoma" w:hAnsi="Tahoma" w:cs="Tahoma"/>
              </w:rPr>
              <w:t>Χ</w:t>
            </w:r>
          </w:p>
          <w:p w14:paraId="7084EB2F" w14:textId="600FA7A5" w:rsidR="00CB133B" w:rsidRPr="00B04369" w:rsidRDefault="00CB133B" w:rsidP="00976554">
            <w:pPr>
              <w:tabs>
                <w:tab w:val="left" w:pos="273"/>
              </w:tabs>
              <w:spacing w:before="60" w:beforeAutospacing="0" w:after="60"/>
              <w:jc w:val="left"/>
              <w:rPr>
                <w:rFonts w:ascii="Tahoma" w:hAnsi="Tahoma" w:cs="Tahoma"/>
                <w:highlight w:val="yellow"/>
              </w:rPr>
            </w:pPr>
          </w:p>
        </w:tc>
        <w:tc>
          <w:tcPr>
            <w:tcW w:w="1417" w:type="dxa"/>
            <w:vAlign w:val="center"/>
          </w:tcPr>
          <w:p w14:paraId="363F4B1B" w14:textId="138BE088" w:rsidR="00CB133B" w:rsidRPr="005420D9" w:rsidRDefault="0046282F" w:rsidP="00976554">
            <w:pPr>
              <w:tabs>
                <w:tab w:val="left" w:pos="273"/>
              </w:tabs>
              <w:spacing w:before="60" w:beforeAutospacing="0" w:after="60"/>
              <w:jc w:val="left"/>
              <w:rPr>
                <w:rFonts w:ascii="Tahoma" w:hAnsi="Tahoma" w:cs="Tahoma"/>
              </w:rPr>
            </w:pPr>
            <w:r w:rsidRPr="00B04369">
              <w:rPr>
                <w:rFonts w:ascii="Tahoma" w:hAnsi="Tahoma" w:cs="Tahoma"/>
                <w:highlight w:val="yellow"/>
              </w:rPr>
              <w:t>ΣΥΜΠΛΗΡΩΣΗ ΠΟΣΟΥ (ΓΙΝΕΤΑΙ ΣΤΟ ΠΕΔΙΟ ΤΟΥ ΥΠΟΕΡΓΟΥ)</w:t>
            </w:r>
            <w:r w:rsidRPr="00221958">
              <w:rPr>
                <w:rFonts w:ascii="Tahoma" w:hAnsi="Tahoma" w:cs="Tahoma"/>
                <w:highlight w:val="yellow"/>
              </w:rPr>
              <w:t xml:space="preserve"> </w:t>
            </w:r>
            <w:r w:rsidRPr="00221958">
              <w:rPr>
                <w:rFonts w:ascii="Tahoma" w:hAnsi="Tahoma" w:cs="Tahoma"/>
                <w:b/>
                <w:bCs/>
                <w:highlight w:val="yellow"/>
              </w:rPr>
              <w:t xml:space="preserve">ΣΥΜΦΩΝΑ ΜΕ ΤΟ </w:t>
            </w:r>
            <w:r>
              <w:rPr>
                <w:rFonts w:ascii="Tahoma" w:hAnsi="Tahoma" w:cs="Tahoma"/>
                <w:b/>
                <w:bCs/>
                <w:highlight w:val="yellow"/>
              </w:rPr>
              <w:t>ΤΕΧΝΙΚΟ ΠΑΡΑΡΤΗΜΑ ΥΛΟΠΟΙΗΣΗΣ ΜΕ ΙΔΙΑ ΜΕΣΑ</w:t>
            </w:r>
          </w:p>
        </w:tc>
        <w:tc>
          <w:tcPr>
            <w:tcW w:w="1276" w:type="dxa"/>
            <w:vAlign w:val="center"/>
          </w:tcPr>
          <w:p w14:paraId="6439C4C0" w14:textId="3BBCC494" w:rsidR="00CB133B" w:rsidRDefault="00B04369" w:rsidP="00B04369">
            <w:pPr>
              <w:tabs>
                <w:tab w:val="left" w:pos="234"/>
              </w:tabs>
              <w:spacing w:before="60" w:beforeAutospacing="0" w:after="60"/>
              <w:jc w:val="center"/>
              <w:rPr>
                <w:rFonts w:ascii="Tahoma" w:hAnsi="Tahoma" w:cs="Tahoma"/>
              </w:rPr>
            </w:pPr>
            <w:r>
              <w:rPr>
                <w:rFonts w:ascii="Tahoma" w:hAnsi="Tahoma" w:cs="Tahoma"/>
              </w:rPr>
              <w:t>Χ</w:t>
            </w:r>
          </w:p>
          <w:p w14:paraId="35312D57" w14:textId="7F41E0F5" w:rsidR="00B04369" w:rsidRPr="00B04369" w:rsidRDefault="00B04369" w:rsidP="00B04369">
            <w:pPr>
              <w:tabs>
                <w:tab w:val="left" w:pos="234"/>
              </w:tabs>
              <w:spacing w:before="60" w:beforeAutospacing="0" w:after="60"/>
              <w:jc w:val="center"/>
              <w:rPr>
                <w:rFonts w:ascii="Tahoma" w:hAnsi="Tahoma" w:cs="Tahoma"/>
              </w:rPr>
            </w:pPr>
          </w:p>
        </w:tc>
        <w:tc>
          <w:tcPr>
            <w:tcW w:w="1134" w:type="dxa"/>
          </w:tcPr>
          <w:p w14:paraId="27701666" w14:textId="77777777" w:rsidR="00B04369" w:rsidRDefault="00B04369" w:rsidP="00B04369">
            <w:pPr>
              <w:tabs>
                <w:tab w:val="left" w:pos="301"/>
              </w:tabs>
              <w:spacing w:before="60" w:beforeAutospacing="0" w:after="60"/>
              <w:jc w:val="center"/>
              <w:rPr>
                <w:rFonts w:ascii="Tahoma" w:hAnsi="Tahoma" w:cs="Tahoma"/>
              </w:rPr>
            </w:pPr>
          </w:p>
          <w:p w14:paraId="415412A4" w14:textId="77777777" w:rsidR="00B04369" w:rsidRDefault="00B04369" w:rsidP="00B04369">
            <w:pPr>
              <w:tabs>
                <w:tab w:val="left" w:pos="301"/>
              </w:tabs>
              <w:spacing w:before="60" w:beforeAutospacing="0" w:after="60"/>
              <w:jc w:val="center"/>
              <w:rPr>
                <w:rFonts w:ascii="Tahoma" w:hAnsi="Tahoma" w:cs="Tahoma"/>
              </w:rPr>
            </w:pPr>
          </w:p>
          <w:p w14:paraId="61E11574" w14:textId="77777777" w:rsidR="00221958" w:rsidRDefault="00221958" w:rsidP="00B04369">
            <w:pPr>
              <w:tabs>
                <w:tab w:val="left" w:pos="301"/>
              </w:tabs>
              <w:spacing w:before="60" w:beforeAutospacing="0" w:after="60"/>
              <w:jc w:val="center"/>
              <w:rPr>
                <w:rFonts w:ascii="Tahoma" w:hAnsi="Tahoma" w:cs="Tahoma"/>
              </w:rPr>
            </w:pPr>
          </w:p>
          <w:p w14:paraId="2404D107" w14:textId="77777777" w:rsidR="00221958" w:rsidRDefault="00221958" w:rsidP="00B04369">
            <w:pPr>
              <w:tabs>
                <w:tab w:val="left" w:pos="301"/>
              </w:tabs>
              <w:spacing w:before="60" w:beforeAutospacing="0" w:after="60"/>
              <w:jc w:val="center"/>
              <w:rPr>
                <w:rFonts w:ascii="Tahoma" w:hAnsi="Tahoma" w:cs="Tahoma"/>
              </w:rPr>
            </w:pPr>
          </w:p>
          <w:p w14:paraId="3AA536FA" w14:textId="1300E2AD" w:rsidR="00CB133B" w:rsidRPr="00B04369" w:rsidRDefault="00B04369" w:rsidP="00B04369">
            <w:pPr>
              <w:tabs>
                <w:tab w:val="left" w:pos="301"/>
              </w:tabs>
              <w:spacing w:before="60" w:beforeAutospacing="0" w:after="60"/>
              <w:jc w:val="center"/>
              <w:rPr>
                <w:rFonts w:ascii="Tahoma" w:hAnsi="Tahoma" w:cs="Tahoma"/>
              </w:rPr>
            </w:pPr>
            <w:r>
              <w:rPr>
                <w:rFonts w:ascii="Tahoma" w:hAnsi="Tahoma" w:cs="Tahoma"/>
              </w:rPr>
              <w:t>χ</w:t>
            </w:r>
          </w:p>
        </w:tc>
      </w:tr>
      <w:tr w:rsidR="005420D9" w:rsidRPr="004E6562" w14:paraId="21EDF3FA" w14:textId="77777777" w:rsidTr="008E0D9B">
        <w:trPr>
          <w:trHeight w:val="381"/>
        </w:trPr>
        <w:tc>
          <w:tcPr>
            <w:tcW w:w="2410" w:type="dxa"/>
            <w:gridSpan w:val="2"/>
            <w:vAlign w:val="center"/>
          </w:tcPr>
          <w:p w14:paraId="6EFCC3E8" w14:textId="77777777" w:rsidR="005420D9" w:rsidRPr="00C53DD7" w:rsidRDefault="005420D9" w:rsidP="005420D9">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5420D9" w:rsidRPr="00571072" w:rsidRDefault="005420D9" w:rsidP="005420D9">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5420D9" w:rsidRPr="000155B3" w:rsidRDefault="005420D9" w:rsidP="005420D9">
            <w:pPr>
              <w:tabs>
                <w:tab w:val="left" w:pos="273"/>
              </w:tabs>
              <w:spacing w:before="0" w:beforeAutospacing="0"/>
              <w:jc w:val="center"/>
              <w:rPr>
                <w:rFonts w:ascii="Tahoma" w:hAnsi="Tahoma" w:cs="Tahoma"/>
                <w:b/>
                <w:highlight w:val="yellow"/>
              </w:rPr>
            </w:pPr>
          </w:p>
        </w:tc>
        <w:tc>
          <w:tcPr>
            <w:tcW w:w="1163" w:type="dxa"/>
          </w:tcPr>
          <w:p w14:paraId="1E64A22D" w14:textId="77777777" w:rsidR="005420D9" w:rsidRPr="004E6562" w:rsidRDefault="005420D9" w:rsidP="005420D9">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5420D9" w:rsidRPr="004E6562" w:rsidRDefault="005420D9" w:rsidP="005420D9">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5420D9" w:rsidRPr="000155B3" w:rsidRDefault="005420D9" w:rsidP="005420D9">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5420D9" w:rsidRPr="004E6562" w:rsidRDefault="005420D9" w:rsidP="005420D9">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FE3696" w:rsidR="00221958" w:rsidRPr="004E6562" w:rsidRDefault="0046282F" w:rsidP="0046282F">
            <w:pPr>
              <w:tabs>
                <w:tab w:val="left" w:pos="273"/>
              </w:tabs>
              <w:spacing w:before="0" w:beforeAutospacing="0"/>
              <w:jc w:val="center"/>
              <w:rPr>
                <w:rFonts w:ascii="Tahoma" w:hAnsi="Tahoma" w:cs="Tahoma"/>
                <w:i/>
              </w:rPr>
            </w:pPr>
            <w:r w:rsidRPr="00B04369">
              <w:rPr>
                <w:rFonts w:ascii="Tahoma" w:hAnsi="Tahoma" w:cs="Tahoma"/>
                <w:highlight w:val="yellow"/>
              </w:rPr>
              <w:t xml:space="preserve">ΣΥΜΠΛΗΡΩΣΗ ΠΟΣΟΥ </w:t>
            </w:r>
            <w:r w:rsidRPr="00221958">
              <w:rPr>
                <w:rFonts w:ascii="Tahoma" w:hAnsi="Tahoma" w:cs="Tahoma"/>
                <w:b/>
                <w:bCs/>
                <w:highlight w:val="yellow"/>
              </w:rPr>
              <w:t xml:space="preserve">ΣΥΜΦΩΝΑ ΜΕ ΤΟ </w:t>
            </w:r>
            <w:r>
              <w:rPr>
                <w:rFonts w:ascii="Tahoma" w:hAnsi="Tahoma" w:cs="Tahoma"/>
                <w:b/>
                <w:bCs/>
                <w:highlight w:val="yellow"/>
              </w:rPr>
              <w:t>ΤΕΧΝΙΚΟ ΠΑΡΑΡΤΗΜΑ ΥΛΟΠΟΙΗΣΗΣ ΜΕ ΙΔΙΑ ΜΕΣΑ</w:t>
            </w:r>
          </w:p>
        </w:tc>
        <w:tc>
          <w:tcPr>
            <w:tcW w:w="1842" w:type="dxa"/>
            <w:shd w:val="clear" w:color="auto" w:fill="auto"/>
            <w:vAlign w:val="center"/>
          </w:tcPr>
          <w:p w14:paraId="0236B9F0" w14:textId="4310EF9C" w:rsidR="00221958" w:rsidRPr="004E6562" w:rsidRDefault="0046282F" w:rsidP="0046282F">
            <w:pPr>
              <w:tabs>
                <w:tab w:val="left" w:pos="273"/>
              </w:tabs>
              <w:spacing w:before="0" w:beforeAutospacing="0"/>
              <w:jc w:val="center"/>
              <w:rPr>
                <w:rFonts w:ascii="Tahoma" w:hAnsi="Tahoma" w:cs="Tahoma"/>
              </w:rPr>
            </w:pPr>
            <w:r w:rsidRPr="00B04369">
              <w:rPr>
                <w:rFonts w:ascii="Tahoma" w:hAnsi="Tahoma" w:cs="Tahoma"/>
                <w:highlight w:val="yellow"/>
              </w:rPr>
              <w:t xml:space="preserve">ΣΥΜΠΛΗΡΩΣΗ ΠΟΣΟΥ </w:t>
            </w:r>
            <w:r w:rsidRPr="00221958">
              <w:rPr>
                <w:rFonts w:ascii="Tahoma" w:hAnsi="Tahoma" w:cs="Tahoma"/>
                <w:b/>
                <w:bCs/>
                <w:highlight w:val="yellow"/>
              </w:rPr>
              <w:t xml:space="preserve">ΣΥΜΦΩΝΑ ΜΕ ΤΟ </w:t>
            </w:r>
            <w:r>
              <w:rPr>
                <w:rFonts w:ascii="Tahoma" w:hAnsi="Tahoma" w:cs="Tahoma"/>
                <w:b/>
                <w:bCs/>
                <w:highlight w:val="yellow"/>
              </w:rPr>
              <w:t>ΤΕΧΝΙΚΟ ΠΑΡΑΡΤΗΜΑ ΥΛΟΠΟΙΗΣΗΣ ΜΕ ΙΔΙΑ ΜΕΣΑ</w:t>
            </w:r>
          </w:p>
        </w:tc>
        <w:tc>
          <w:tcPr>
            <w:tcW w:w="1843" w:type="dxa"/>
            <w:shd w:val="clear" w:color="auto" w:fill="auto"/>
            <w:vAlign w:val="center"/>
          </w:tcPr>
          <w:p w14:paraId="0887E1B1" w14:textId="7E1B0E05" w:rsidR="003D489C" w:rsidRPr="004E6562" w:rsidRDefault="00B04369" w:rsidP="00976554">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14CC9869" w:rsidR="00C10B12" w:rsidRPr="00C10B12" w:rsidRDefault="00B04369" w:rsidP="00B04369">
            <w:pPr>
              <w:tabs>
                <w:tab w:val="left" w:pos="314"/>
              </w:tabs>
              <w:spacing w:before="0" w:beforeAutospacing="0"/>
              <w:ind w:left="321" w:hanging="321"/>
              <w:jc w:val="center"/>
              <w:rPr>
                <w:rFonts w:ascii="Tahoma" w:hAnsi="Tahoma" w:cs="Tahoma"/>
                <w:sz w:val="15"/>
                <w:szCs w:val="15"/>
              </w:rPr>
            </w:pPr>
            <w:r>
              <w:rPr>
                <w:rFonts w:ascii="Tahoma" w:hAnsi="Tahoma" w:cs="Tahoma"/>
                <w:sz w:val="15"/>
                <w:szCs w:val="15"/>
              </w:rPr>
              <w:t>Χ</w:t>
            </w:r>
          </w:p>
        </w:tc>
        <w:tc>
          <w:tcPr>
            <w:tcW w:w="1842" w:type="dxa"/>
            <w:shd w:val="clear" w:color="auto" w:fill="auto"/>
            <w:vAlign w:val="center"/>
          </w:tcPr>
          <w:p w14:paraId="2E25D14E" w14:textId="07FFADC5" w:rsidR="00C10B12" w:rsidRPr="004E6562" w:rsidRDefault="00B04369" w:rsidP="00976554">
            <w:pPr>
              <w:tabs>
                <w:tab w:val="left" w:pos="273"/>
              </w:tabs>
              <w:spacing w:before="0" w:beforeAutospacing="0"/>
              <w:jc w:val="center"/>
              <w:rPr>
                <w:rFonts w:ascii="Tahoma" w:hAnsi="Tahoma" w:cs="Tahoma"/>
              </w:rPr>
            </w:pPr>
            <w:r>
              <w:rPr>
                <w:rFonts w:ascii="Tahoma" w:hAnsi="Tahoma" w:cs="Tahoma"/>
              </w:rPr>
              <w:t>Χ</w:t>
            </w:r>
          </w:p>
        </w:tc>
        <w:tc>
          <w:tcPr>
            <w:tcW w:w="1843" w:type="dxa"/>
            <w:shd w:val="clear" w:color="auto" w:fill="auto"/>
            <w:vAlign w:val="center"/>
          </w:tcPr>
          <w:p w14:paraId="7BDB5C6C" w14:textId="6EF5C6CE" w:rsidR="00C10B12" w:rsidRPr="004E6562" w:rsidRDefault="00B04369" w:rsidP="00976554">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4C6F127A" w:rsidR="00221958" w:rsidRPr="00571072" w:rsidRDefault="0046282F" w:rsidP="00976554">
            <w:pPr>
              <w:tabs>
                <w:tab w:val="left" w:pos="273"/>
              </w:tabs>
              <w:spacing w:before="0" w:beforeAutospacing="0"/>
              <w:jc w:val="center"/>
              <w:rPr>
                <w:rFonts w:ascii="Tahoma" w:hAnsi="Tahoma" w:cs="Tahoma"/>
                <w:i/>
              </w:rPr>
            </w:pPr>
            <w:r w:rsidRPr="00B04369">
              <w:rPr>
                <w:rFonts w:ascii="Tahoma" w:hAnsi="Tahoma" w:cs="Tahoma"/>
                <w:highlight w:val="yellow"/>
              </w:rPr>
              <w:t xml:space="preserve">ΣΥΜΠΛΗΡΩΣΗ ΠΟΣΟΥ </w:t>
            </w:r>
            <w:r w:rsidRPr="00221958">
              <w:rPr>
                <w:rFonts w:ascii="Tahoma" w:hAnsi="Tahoma" w:cs="Tahoma"/>
                <w:b/>
                <w:bCs/>
                <w:highlight w:val="yellow"/>
              </w:rPr>
              <w:t xml:space="preserve">ΣΥΜΦΩΝΑ ΜΕ ΤΟ </w:t>
            </w:r>
            <w:r>
              <w:rPr>
                <w:rFonts w:ascii="Tahoma" w:hAnsi="Tahoma" w:cs="Tahoma"/>
                <w:b/>
                <w:bCs/>
                <w:highlight w:val="yellow"/>
              </w:rPr>
              <w:t>ΤΕΧΝΙΚΟ ΠΑΡΑΡΤΗΜΑ ΥΛΟΠΟΙΗΣΗΣ ΜΕ ΙΔΙΑ ΜΕΣΑ</w:t>
            </w:r>
          </w:p>
        </w:tc>
        <w:tc>
          <w:tcPr>
            <w:tcW w:w="1842" w:type="dxa"/>
            <w:shd w:val="clear" w:color="auto" w:fill="auto"/>
            <w:vAlign w:val="center"/>
          </w:tcPr>
          <w:p w14:paraId="3E2AFBD0" w14:textId="1BD6D59F" w:rsidR="00221958" w:rsidRPr="004E6562" w:rsidRDefault="0046282F" w:rsidP="00976554">
            <w:pPr>
              <w:tabs>
                <w:tab w:val="left" w:pos="273"/>
              </w:tabs>
              <w:spacing w:before="0" w:beforeAutospacing="0"/>
              <w:jc w:val="center"/>
              <w:rPr>
                <w:rFonts w:ascii="Tahoma" w:hAnsi="Tahoma" w:cs="Tahoma"/>
              </w:rPr>
            </w:pPr>
            <w:r w:rsidRPr="00B04369">
              <w:rPr>
                <w:rFonts w:ascii="Tahoma" w:hAnsi="Tahoma" w:cs="Tahoma"/>
                <w:highlight w:val="yellow"/>
              </w:rPr>
              <w:t xml:space="preserve">ΣΥΜΠΛΗΡΩΣΗ ΠΟΣΟΥ </w:t>
            </w:r>
            <w:r w:rsidRPr="00221958">
              <w:rPr>
                <w:rFonts w:ascii="Tahoma" w:hAnsi="Tahoma" w:cs="Tahoma"/>
                <w:b/>
                <w:bCs/>
                <w:highlight w:val="yellow"/>
              </w:rPr>
              <w:t xml:space="preserve">ΣΥΜΦΩΝΑ ΜΕ ΤΟ </w:t>
            </w:r>
            <w:r>
              <w:rPr>
                <w:rFonts w:ascii="Tahoma" w:hAnsi="Tahoma" w:cs="Tahoma"/>
                <w:b/>
                <w:bCs/>
                <w:highlight w:val="yellow"/>
              </w:rPr>
              <w:t>ΤΕΧΝΙΚΟ ΠΑΡΑΡΤΗΜΑ ΥΛΟΠΟΙΗΣΗΣ ΜΕ ΙΔΙΑ ΜΕΣΑ</w:t>
            </w:r>
          </w:p>
        </w:tc>
        <w:tc>
          <w:tcPr>
            <w:tcW w:w="1843" w:type="dxa"/>
            <w:shd w:val="clear" w:color="auto" w:fill="auto"/>
            <w:vAlign w:val="center"/>
          </w:tcPr>
          <w:p w14:paraId="120B3E38" w14:textId="52A0B5C1" w:rsidR="00722534" w:rsidRPr="004E6562" w:rsidRDefault="00B04369" w:rsidP="00976554">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B04369" w:rsidRPr="00831AD0" w14:paraId="7ADAB53F" w14:textId="77777777" w:rsidTr="0064619B">
        <w:trPr>
          <w:trHeight w:val="682"/>
        </w:trPr>
        <w:tc>
          <w:tcPr>
            <w:tcW w:w="738" w:type="dxa"/>
            <w:vMerge w:val="restart"/>
            <w:textDirection w:val="btLr"/>
            <w:vAlign w:val="center"/>
          </w:tcPr>
          <w:p w14:paraId="2647C42D" w14:textId="77777777" w:rsidR="00B04369" w:rsidRPr="004E6562" w:rsidRDefault="00B04369" w:rsidP="00B04369">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B04369" w:rsidRPr="00C53DD7" w:rsidRDefault="00B04369" w:rsidP="00B04369">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Pr>
                <w:rFonts w:ascii="Tahoma" w:hAnsi="Tahoma" w:cs="Tahoma"/>
                <w:sz w:val="15"/>
                <w:szCs w:val="15"/>
              </w:rPr>
              <w:t>ΜΟΝΑΔΙΑΙΟΥ</w:t>
            </w:r>
            <w:r w:rsidRPr="004D2120">
              <w:rPr>
                <w:rFonts w:ascii="Tahoma" w:hAnsi="Tahoma" w:cs="Tahoma"/>
                <w:sz w:val="15"/>
                <w:szCs w:val="15"/>
              </w:rPr>
              <w:t xml:space="preserve"> </w:t>
            </w:r>
            <w:r>
              <w:rPr>
                <w:rFonts w:ascii="Tahoma" w:hAnsi="Tahoma" w:cs="Tahoma"/>
                <w:sz w:val="15"/>
                <w:szCs w:val="15"/>
              </w:rPr>
              <w:t>ΚΟΣΤΟΥΣ</w:t>
            </w:r>
            <w:r w:rsidRPr="004D2120">
              <w:rPr>
                <w:rFonts w:ascii="Tahoma" w:hAnsi="Tahoma" w:cs="Tahoma"/>
                <w:sz w:val="15"/>
                <w:szCs w:val="15"/>
              </w:rPr>
              <w:t xml:space="preserve"> (</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4F64FCA2" w:rsidR="00B04369" w:rsidRPr="004D2120" w:rsidRDefault="00B04369" w:rsidP="00B04369">
            <w:pPr>
              <w:tabs>
                <w:tab w:val="left" w:pos="273"/>
              </w:tabs>
              <w:spacing w:before="0" w:beforeAutospacing="0"/>
              <w:jc w:val="center"/>
              <w:rPr>
                <w:rFonts w:ascii="Tahoma" w:hAnsi="Tahoma" w:cs="Tahoma"/>
              </w:rPr>
            </w:pPr>
            <w:r>
              <w:rPr>
                <w:rFonts w:ascii="Tahoma" w:hAnsi="Tahoma" w:cs="Tahoma"/>
              </w:rPr>
              <w:t>Χ</w:t>
            </w:r>
          </w:p>
        </w:tc>
        <w:tc>
          <w:tcPr>
            <w:tcW w:w="1842" w:type="dxa"/>
            <w:shd w:val="clear" w:color="auto" w:fill="auto"/>
          </w:tcPr>
          <w:p w14:paraId="52A02A8A" w14:textId="16381CD9" w:rsidR="00B04369" w:rsidRPr="004D2120" w:rsidRDefault="00B04369" w:rsidP="00B04369">
            <w:pPr>
              <w:tabs>
                <w:tab w:val="left" w:pos="273"/>
              </w:tabs>
              <w:spacing w:before="0" w:beforeAutospacing="0"/>
              <w:jc w:val="center"/>
              <w:rPr>
                <w:rFonts w:ascii="Tahoma" w:hAnsi="Tahoma" w:cs="Tahoma"/>
              </w:rPr>
            </w:pPr>
            <w:r w:rsidRPr="000A5984">
              <w:rPr>
                <w:rFonts w:ascii="Tahoma" w:hAnsi="Tahoma" w:cs="Tahoma"/>
              </w:rPr>
              <w:t>Χ</w:t>
            </w:r>
          </w:p>
        </w:tc>
        <w:tc>
          <w:tcPr>
            <w:tcW w:w="1843" w:type="dxa"/>
            <w:shd w:val="clear" w:color="auto" w:fill="auto"/>
            <w:vAlign w:val="center"/>
          </w:tcPr>
          <w:p w14:paraId="658CBFC8" w14:textId="1A5F916A" w:rsidR="00B04369" w:rsidRPr="004D2120" w:rsidRDefault="00D52BAA" w:rsidP="00B04369">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63A638B7" w14:textId="77777777" w:rsidR="00B04369" w:rsidRPr="004D2120" w:rsidRDefault="00B04369" w:rsidP="00B04369">
            <w:pPr>
              <w:tabs>
                <w:tab w:val="left" w:pos="273"/>
              </w:tabs>
              <w:spacing w:before="0" w:beforeAutospacing="0"/>
              <w:ind w:hanging="69"/>
              <w:jc w:val="center"/>
              <w:rPr>
                <w:rFonts w:ascii="Tahoma" w:hAnsi="Tahoma" w:cs="Tahoma"/>
              </w:rPr>
            </w:pPr>
          </w:p>
        </w:tc>
      </w:tr>
      <w:tr w:rsidR="00B04369" w:rsidRPr="004E6562" w14:paraId="68772A9A" w14:textId="77777777" w:rsidTr="0064619B">
        <w:trPr>
          <w:trHeight w:val="706"/>
        </w:trPr>
        <w:tc>
          <w:tcPr>
            <w:tcW w:w="738" w:type="dxa"/>
            <w:vMerge/>
            <w:textDirection w:val="btLr"/>
            <w:vAlign w:val="center"/>
          </w:tcPr>
          <w:p w14:paraId="336819E3" w14:textId="77777777" w:rsidR="00B04369" w:rsidRPr="004D2120" w:rsidRDefault="00B04369" w:rsidP="00B04369">
            <w:pPr>
              <w:tabs>
                <w:tab w:val="left" w:pos="273"/>
              </w:tabs>
              <w:spacing w:before="0" w:beforeAutospacing="0"/>
              <w:jc w:val="center"/>
              <w:rPr>
                <w:rFonts w:ascii="Tahoma" w:hAnsi="Tahoma" w:cs="Tahoma"/>
                <w:b/>
              </w:rPr>
            </w:pPr>
          </w:p>
        </w:tc>
        <w:tc>
          <w:tcPr>
            <w:tcW w:w="2268" w:type="dxa"/>
            <w:vAlign w:val="center"/>
          </w:tcPr>
          <w:p w14:paraId="3BB5F7CD" w14:textId="77777777" w:rsidR="00B04369" w:rsidRPr="00C53DD7" w:rsidRDefault="00B04369" w:rsidP="00B04369">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ΔΑΠΑΝΕΣ βάσει ΚΑΤ’ ΑΠΟΚΟΠΗ ΠΟΣΟΥ (</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tcPr>
          <w:p w14:paraId="4EF0413F" w14:textId="4C25F6EB" w:rsidR="00B04369" w:rsidRPr="004E6562" w:rsidRDefault="00B04369" w:rsidP="00B04369">
            <w:pPr>
              <w:tabs>
                <w:tab w:val="left" w:pos="273"/>
              </w:tabs>
              <w:spacing w:before="0" w:beforeAutospacing="0"/>
              <w:jc w:val="center"/>
              <w:rPr>
                <w:rFonts w:ascii="Tahoma" w:hAnsi="Tahoma" w:cs="Tahoma"/>
              </w:rPr>
            </w:pPr>
            <w:r w:rsidRPr="00050360">
              <w:rPr>
                <w:rFonts w:ascii="Tahoma" w:hAnsi="Tahoma" w:cs="Tahoma"/>
              </w:rPr>
              <w:t>Χ</w:t>
            </w:r>
          </w:p>
        </w:tc>
        <w:tc>
          <w:tcPr>
            <w:tcW w:w="1842" w:type="dxa"/>
            <w:shd w:val="clear" w:color="auto" w:fill="auto"/>
          </w:tcPr>
          <w:p w14:paraId="7203FC8E" w14:textId="01B75F84" w:rsidR="00B04369" w:rsidRPr="004E6562" w:rsidRDefault="00B04369" w:rsidP="00B04369">
            <w:pPr>
              <w:tabs>
                <w:tab w:val="left" w:pos="273"/>
              </w:tabs>
              <w:spacing w:before="0" w:beforeAutospacing="0"/>
              <w:jc w:val="center"/>
              <w:rPr>
                <w:rFonts w:ascii="Tahoma" w:hAnsi="Tahoma" w:cs="Tahoma"/>
              </w:rPr>
            </w:pPr>
            <w:r w:rsidRPr="000A5984">
              <w:rPr>
                <w:rFonts w:ascii="Tahoma" w:hAnsi="Tahoma" w:cs="Tahoma"/>
              </w:rPr>
              <w:t>Χ</w:t>
            </w:r>
          </w:p>
        </w:tc>
        <w:tc>
          <w:tcPr>
            <w:tcW w:w="1843" w:type="dxa"/>
            <w:shd w:val="clear" w:color="auto" w:fill="auto"/>
            <w:vAlign w:val="center"/>
          </w:tcPr>
          <w:p w14:paraId="1DFCB84B" w14:textId="5F5A4BE6" w:rsidR="00B04369" w:rsidRPr="004E6562" w:rsidRDefault="00D52BAA" w:rsidP="00B04369">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0336CD85" w14:textId="77777777" w:rsidR="00B04369" w:rsidRPr="004E6562" w:rsidRDefault="00B04369" w:rsidP="00B04369">
            <w:pPr>
              <w:tabs>
                <w:tab w:val="left" w:pos="273"/>
              </w:tabs>
              <w:spacing w:before="0" w:beforeAutospacing="0"/>
              <w:ind w:hanging="69"/>
              <w:jc w:val="center"/>
              <w:rPr>
                <w:rFonts w:ascii="Tahoma" w:hAnsi="Tahoma" w:cs="Tahoma"/>
              </w:rPr>
            </w:pPr>
          </w:p>
        </w:tc>
      </w:tr>
      <w:tr w:rsidR="005420D9" w:rsidRPr="004E6562" w14:paraId="4607C82F" w14:textId="77777777" w:rsidTr="0064619B">
        <w:trPr>
          <w:trHeight w:val="688"/>
        </w:trPr>
        <w:tc>
          <w:tcPr>
            <w:tcW w:w="738" w:type="dxa"/>
            <w:vMerge/>
            <w:vAlign w:val="center"/>
          </w:tcPr>
          <w:p w14:paraId="3EAA3422" w14:textId="77777777" w:rsidR="005420D9" w:rsidRPr="004E6562" w:rsidRDefault="005420D9" w:rsidP="005420D9">
            <w:pPr>
              <w:tabs>
                <w:tab w:val="left" w:pos="273"/>
              </w:tabs>
              <w:spacing w:before="0" w:beforeAutospacing="0"/>
              <w:jc w:val="left"/>
              <w:rPr>
                <w:rFonts w:ascii="Tahoma" w:hAnsi="Tahoma" w:cs="Tahoma"/>
              </w:rPr>
            </w:pPr>
          </w:p>
        </w:tc>
        <w:tc>
          <w:tcPr>
            <w:tcW w:w="2268" w:type="dxa"/>
            <w:vAlign w:val="center"/>
          </w:tcPr>
          <w:p w14:paraId="229ED332" w14:textId="77777777" w:rsidR="005420D9" w:rsidRPr="00C53DD7" w:rsidRDefault="005420D9" w:rsidP="005420D9">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ΚΑΤ’ ΑΠΟΚΟΠΗ ΧΡΗΜΑΤΟΔΟΤΗΣΗ (</w:t>
            </w:r>
            <w:r>
              <w:rPr>
                <w:rFonts w:ascii="Tahoma" w:hAnsi="Tahoma" w:cs="Tahoma"/>
                <w:sz w:val="15"/>
                <w:szCs w:val="15"/>
                <w:lang w:val="en-US"/>
              </w:rPr>
              <w:t>Flat</w:t>
            </w:r>
            <w:r w:rsidRPr="00E71CA6">
              <w:rPr>
                <w:rFonts w:ascii="Tahoma" w:hAnsi="Tahoma" w:cs="Tahoma"/>
                <w:sz w:val="15"/>
                <w:szCs w:val="15"/>
              </w:rPr>
              <w:t xml:space="preserve"> </w:t>
            </w:r>
            <w:r>
              <w:rPr>
                <w:rFonts w:ascii="Tahoma" w:hAnsi="Tahoma" w:cs="Tahoma"/>
                <w:sz w:val="15"/>
                <w:szCs w:val="15"/>
                <w:lang w:val="en-US"/>
              </w:rPr>
              <w:t>Rate</w:t>
            </w:r>
            <w:r w:rsidRPr="00E71CA6">
              <w:rPr>
                <w:rFonts w:ascii="Tahoma" w:hAnsi="Tahoma" w:cs="Tahoma"/>
                <w:sz w:val="15"/>
                <w:szCs w:val="15"/>
              </w:rPr>
              <w:t xml:space="preserve"> </w:t>
            </w:r>
            <w:r>
              <w:rPr>
                <w:rFonts w:ascii="Tahoma" w:hAnsi="Tahoma" w:cs="Tahoma"/>
                <w:sz w:val="15"/>
                <w:szCs w:val="15"/>
                <w:lang w:val="en-US"/>
              </w:rPr>
              <w:t>Financing</w:t>
            </w:r>
            <w:r w:rsidRPr="00E71CA6">
              <w:rPr>
                <w:rFonts w:ascii="Tahoma" w:hAnsi="Tahoma" w:cs="Tahoma"/>
                <w:sz w:val="15"/>
                <w:szCs w:val="15"/>
              </w:rPr>
              <w:t>)</w:t>
            </w:r>
            <w:r w:rsidRPr="00C53DD7">
              <w:rPr>
                <w:rFonts w:ascii="Tahoma" w:hAnsi="Tahoma" w:cs="Tahoma"/>
                <w:sz w:val="15"/>
                <w:szCs w:val="15"/>
              </w:rPr>
              <w:t xml:space="preserve"> </w:t>
            </w:r>
          </w:p>
        </w:tc>
        <w:tc>
          <w:tcPr>
            <w:tcW w:w="1843" w:type="dxa"/>
            <w:vAlign w:val="center"/>
          </w:tcPr>
          <w:p w14:paraId="4218ECA5" w14:textId="69389787" w:rsidR="005420D9" w:rsidRPr="004E6562" w:rsidRDefault="005008F3" w:rsidP="005420D9">
            <w:pPr>
              <w:tabs>
                <w:tab w:val="left" w:pos="273"/>
              </w:tabs>
              <w:spacing w:before="0" w:beforeAutospacing="0"/>
              <w:jc w:val="center"/>
              <w:rPr>
                <w:rFonts w:ascii="Tahoma" w:hAnsi="Tahoma" w:cs="Tahoma"/>
              </w:rPr>
            </w:pPr>
            <w:r w:rsidRPr="00B04369">
              <w:rPr>
                <w:rFonts w:ascii="Tahoma" w:hAnsi="Tahoma" w:cs="Tahoma"/>
                <w:highlight w:val="yellow"/>
              </w:rPr>
              <w:t xml:space="preserve">ΣΥΜΠΛΗΡΩΣΗ ΠΟΣΟΥ </w:t>
            </w:r>
            <w:r w:rsidRPr="00221958">
              <w:rPr>
                <w:rFonts w:ascii="Tahoma" w:hAnsi="Tahoma" w:cs="Tahoma"/>
                <w:b/>
                <w:bCs/>
                <w:highlight w:val="yellow"/>
              </w:rPr>
              <w:t xml:space="preserve">ΣΥΜΦΩΝΑ ΜΕ ΤΟ </w:t>
            </w:r>
            <w:r>
              <w:rPr>
                <w:rFonts w:ascii="Tahoma" w:hAnsi="Tahoma" w:cs="Tahoma"/>
                <w:b/>
                <w:bCs/>
                <w:highlight w:val="yellow"/>
              </w:rPr>
              <w:t>ΤΕΧΝΙΚΟ ΠΑΡΑΡΤΗΜΑ ΥΛΟΠΟΙΗΣΗΣ ΜΕ ΙΔΙΑ ΜΕΣΑ</w:t>
            </w:r>
          </w:p>
        </w:tc>
        <w:tc>
          <w:tcPr>
            <w:tcW w:w="1842" w:type="dxa"/>
            <w:vAlign w:val="center"/>
          </w:tcPr>
          <w:p w14:paraId="513B5AB8" w14:textId="39350E1F" w:rsidR="005420D9" w:rsidRPr="004E6562" w:rsidRDefault="005008F3" w:rsidP="005420D9">
            <w:pPr>
              <w:tabs>
                <w:tab w:val="left" w:pos="273"/>
              </w:tabs>
              <w:spacing w:before="0" w:beforeAutospacing="0"/>
              <w:jc w:val="center"/>
              <w:rPr>
                <w:rFonts w:ascii="Tahoma" w:hAnsi="Tahoma" w:cs="Tahoma"/>
              </w:rPr>
            </w:pPr>
            <w:r w:rsidRPr="00B04369">
              <w:rPr>
                <w:rFonts w:ascii="Tahoma" w:hAnsi="Tahoma" w:cs="Tahoma"/>
                <w:highlight w:val="yellow"/>
              </w:rPr>
              <w:t xml:space="preserve">ΣΥΜΠΛΗΡΩΣΗ ΠΟΣΟΥ </w:t>
            </w:r>
            <w:r w:rsidRPr="00221958">
              <w:rPr>
                <w:rFonts w:ascii="Tahoma" w:hAnsi="Tahoma" w:cs="Tahoma"/>
                <w:b/>
                <w:bCs/>
                <w:highlight w:val="yellow"/>
              </w:rPr>
              <w:t xml:space="preserve">ΣΥΜΦΩΝΑ ΜΕ ΤΟ </w:t>
            </w:r>
            <w:r>
              <w:rPr>
                <w:rFonts w:ascii="Tahoma" w:hAnsi="Tahoma" w:cs="Tahoma"/>
                <w:b/>
                <w:bCs/>
                <w:highlight w:val="yellow"/>
              </w:rPr>
              <w:t>ΤΕΧΝΙΚΟ ΠΑΡΑΡΤΗΜΑ ΥΛΟΠΟΙΗΣΗΣ ΜΕ ΙΔΙΑ ΜΕΣΑ</w:t>
            </w:r>
          </w:p>
        </w:tc>
        <w:tc>
          <w:tcPr>
            <w:tcW w:w="1843" w:type="dxa"/>
            <w:shd w:val="clear" w:color="auto" w:fill="auto"/>
            <w:vAlign w:val="center"/>
          </w:tcPr>
          <w:p w14:paraId="6D142A72" w14:textId="5812DE12" w:rsidR="005420D9" w:rsidRPr="004E6562" w:rsidRDefault="005420D9" w:rsidP="005420D9">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39AD3CF1" w14:textId="77777777" w:rsidR="005420D9" w:rsidRPr="004E6562" w:rsidRDefault="005420D9" w:rsidP="005420D9">
            <w:pPr>
              <w:tabs>
                <w:tab w:val="left" w:pos="273"/>
              </w:tabs>
              <w:spacing w:before="0" w:beforeAutospacing="0"/>
              <w:ind w:hanging="69"/>
              <w:jc w:val="center"/>
              <w:rPr>
                <w:rFonts w:ascii="Tahoma" w:hAnsi="Tahoma" w:cs="Tahoma"/>
              </w:rPr>
            </w:pPr>
          </w:p>
        </w:tc>
      </w:tr>
      <w:tr w:rsidR="005420D9" w:rsidRPr="004E6562" w14:paraId="77CA4BAF" w14:textId="77777777" w:rsidTr="006E1734">
        <w:trPr>
          <w:trHeight w:val="545"/>
        </w:trPr>
        <w:tc>
          <w:tcPr>
            <w:tcW w:w="738" w:type="dxa"/>
            <w:vMerge/>
            <w:vAlign w:val="center"/>
          </w:tcPr>
          <w:p w14:paraId="33979CB9" w14:textId="77777777" w:rsidR="005420D9" w:rsidRPr="004E6562" w:rsidRDefault="005420D9" w:rsidP="005420D9">
            <w:pPr>
              <w:tabs>
                <w:tab w:val="left" w:pos="273"/>
              </w:tabs>
              <w:spacing w:before="0" w:beforeAutospacing="0"/>
              <w:jc w:val="left"/>
              <w:rPr>
                <w:rFonts w:ascii="Tahoma" w:hAnsi="Tahoma" w:cs="Tahoma"/>
              </w:rPr>
            </w:pPr>
          </w:p>
        </w:tc>
        <w:tc>
          <w:tcPr>
            <w:tcW w:w="2268" w:type="dxa"/>
            <w:vAlign w:val="center"/>
          </w:tcPr>
          <w:p w14:paraId="5A644364" w14:textId="77777777" w:rsidR="005420D9" w:rsidRPr="00C53DD7" w:rsidRDefault="005420D9" w:rsidP="005420D9">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Pr="00BF6F49">
              <w:rPr>
                <w:rFonts w:ascii="Tahoma" w:hAnsi="Tahoma" w:cs="Tahoma"/>
                <w:sz w:val="15"/>
                <w:szCs w:val="15"/>
              </w:rPr>
              <w:t xml:space="preserve">βάσει ποσοστού  </w:t>
            </w:r>
          </w:p>
        </w:tc>
        <w:tc>
          <w:tcPr>
            <w:tcW w:w="1843" w:type="dxa"/>
            <w:vAlign w:val="center"/>
          </w:tcPr>
          <w:p w14:paraId="537A3988" w14:textId="422BF15F" w:rsidR="005420D9" w:rsidRPr="004E6562" w:rsidRDefault="005420D9" w:rsidP="005420D9">
            <w:pPr>
              <w:tabs>
                <w:tab w:val="left" w:pos="273"/>
              </w:tabs>
              <w:spacing w:before="0" w:beforeAutospacing="0"/>
              <w:jc w:val="center"/>
              <w:rPr>
                <w:rFonts w:ascii="Tahoma" w:hAnsi="Tahoma" w:cs="Tahoma"/>
              </w:rPr>
            </w:pPr>
          </w:p>
        </w:tc>
        <w:tc>
          <w:tcPr>
            <w:tcW w:w="1842" w:type="dxa"/>
            <w:vAlign w:val="center"/>
          </w:tcPr>
          <w:p w14:paraId="12FDE6F5" w14:textId="0746CCD0" w:rsidR="005420D9" w:rsidRPr="004E6562" w:rsidRDefault="005420D9" w:rsidP="005420D9">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3FD13609" w:rsidR="005420D9" w:rsidRPr="004E6562" w:rsidRDefault="005420D9" w:rsidP="005420D9">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5420D9" w:rsidRPr="004E6562" w:rsidRDefault="005420D9" w:rsidP="005420D9">
            <w:pPr>
              <w:tabs>
                <w:tab w:val="left" w:pos="273"/>
              </w:tabs>
              <w:spacing w:before="0" w:beforeAutospacing="0"/>
              <w:ind w:hanging="69"/>
              <w:jc w:val="center"/>
              <w:rPr>
                <w:rFonts w:ascii="Tahoma" w:hAnsi="Tahoma" w:cs="Tahoma"/>
              </w:rPr>
            </w:pPr>
          </w:p>
        </w:tc>
      </w:tr>
      <w:tr w:rsidR="005420D9" w:rsidRPr="004E6562" w14:paraId="2BC5C7E6" w14:textId="77777777" w:rsidTr="006E1734">
        <w:trPr>
          <w:trHeight w:val="399"/>
        </w:trPr>
        <w:tc>
          <w:tcPr>
            <w:tcW w:w="738" w:type="dxa"/>
            <w:vMerge/>
            <w:vAlign w:val="center"/>
          </w:tcPr>
          <w:p w14:paraId="26C67961" w14:textId="77777777" w:rsidR="005420D9" w:rsidRPr="004E6562" w:rsidRDefault="005420D9" w:rsidP="005420D9">
            <w:pPr>
              <w:tabs>
                <w:tab w:val="left" w:pos="273"/>
              </w:tabs>
              <w:spacing w:before="0" w:beforeAutospacing="0"/>
              <w:jc w:val="left"/>
              <w:rPr>
                <w:rFonts w:ascii="Tahoma" w:hAnsi="Tahoma" w:cs="Tahoma"/>
              </w:rPr>
            </w:pPr>
          </w:p>
        </w:tc>
        <w:tc>
          <w:tcPr>
            <w:tcW w:w="2268" w:type="dxa"/>
            <w:vAlign w:val="center"/>
          </w:tcPr>
          <w:p w14:paraId="272B3B02" w14:textId="77777777" w:rsidR="005420D9" w:rsidRPr="00C53DD7" w:rsidRDefault="005420D9" w:rsidP="005420D9">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4863689A" w:rsidR="005420D9" w:rsidRPr="004E6562" w:rsidRDefault="005008F3" w:rsidP="005420D9">
            <w:pPr>
              <w:tabs>
                <w:tab w:val="left" w:pos="273"/>
              </w:tabs>
              <w:spacing w:before="0" w:beforeAutospacing="0"/>
              <w:jc w:val="center"/>
              <w:rPr>
                <w:rFonts w:ascii="Tahoma" w:hAnsi="Tahoma" w:cs="Tahoma"/>
              </w:rPr>
            </w:pPr>
            <w:r w:rsidRPr="00B04369">
              <w:rPr>
                <w:rFonts w:ascii="Tahoma" w:hAnsi="Tahoma" w:cs="Tahoma"/>
                <w:highlight w:val="yellow"/>
              </w:rPr>
              <w:t xml:space="preserve">ΣΥΜΠΛΗΡΩΣΗ ΠΟΣΟΥ </w:t>
            </w:r>
            <w:r w:rsidRPr="00221958">
              <w:rPr>
                <w:rFonts w:ascii="Tahoma" w:hAnsi="Tahoma" w:cs="Tahoma"/>
                <w:b/>
                <w:bCs/>
                <w:highlight w:val="yellow"/>
              </w:rPr>
              <w:t xml:space="preserve">ΣΥΜΦΩΝΑ ΜΕ ΤΟ </w:t>
            </w:r>
            <w:r>
              <w:rPr>
                <w:rFonts w:ascii="Tahoma" w:hAnsi="Tahoma" w:cs="Tahoma"/>
                <w:b/>
                <w:bCs/>
                <w:highlight w:val="yellow"/>
              </w:rPr>
              <w:t>ΤΕΧΝΙΚΟ ΠΑΡΑΡΤΗΜΑ ΥΛΟΠΟΙΗΣΗΣ ΜΕ ΙΔΙΑ ΜΕΣΑ</w:t>
            </w:r>
          </w:p>
        </w:tc>
        <w:tc>
          <w:tcPr>
            <w:tcW w:w="1842" w:type="dxa"/>
            <w:shd w:val="clear" w:color="auto" w:fill="auto"/>
            <w:vAlign w:val="center"/>
          </w:tcPr>
          <w:p w14:paraId="0F16FB01" w14:textId="139D2F2A" w:rsidR="005420D9" w:rsidRPr="004E6562" w:rsidRDefault="005008F3" w:rsidP="005420D9">
            <w:pPr>
              <w:tabs>
                <w:tab w:val="left" w:pos="273"/>
              </w:tabs>
              <w:spacing w:before="0" w:beforeAutospacing="0"/>
              <w:jc w:val="center"/>
              <w:rPr>
                <w:rFonts w:ascii="Tahoma" w:hAnsi="Tahoma" w:cs="Tahoma"/>
              </w:rPr>
            </w:pPr>
            <w:r w:rsidRPr="00B04369">
              <w:rPr>
                <w:rFonts w:ascii="Tahoma" w:hAnsi="Tahoma" w:cs="Tahoma"/>
                <w:highlight w:val="yellow"/>
              </w:rPr>
              <w:t xml:space="preserve">ΣΥΜΠΛΗΡΩΣΗ ΠΟΣΟΥ </w:t>
            </w:r>
            <w:r w:rsidRPr="00221958">
              <w:rPr>
                <w:rFonts w:ascii="Tahoma" w:hAnsi="Tahoma" w:cs="Tahoma"/>
                <w:b/>
                <w:bCs/>
                <w:highlight w:val="yellow"/>
              </w:rPr>
              <w:t xml:space="preserve">ΣΥΜΦΩΝΑ ΜΕ ΤΟ </w:t>
            </w:r>
            <w:r>
              <w:rPr>
                <w:rFonts w:ascii="Tahoma" w:hAnsi="Tahoma" w:cs="Tahoma"/>
                <w:b/>
                <w:bCs/>
                <w:highlight w:val="yellow"/>
              </w:rPr>
              <w:t>ΤΕΧΝΙΚΟ ΠΑΡΑΡΤΗΜΑ ΥΛΟΠΟΙΗΣΗΣ ΜΕ ΙΔΙΑ ΜΕΣΑ</w:t>
            </w:r>
          </w:p>
        </w:tc>
        <w:tc>
          <w:tcPr>
            <w:tcW w:w="1843" w:type="dxa"/>
            <w:shd w:val="clear" w:color="auto" w:fill="auto"/>
            <w:vAlign w:val="center"/>
          </w:tcPr>
          <w:p w14:paraId="7FA80550" w14:textId="66DE3A78" w:rsidR="005420D9" w:rsidRPr="004E6562" w:rsidRDefault="005420D9" w:rsidP="005420D9">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6BE0D7DA" w14:textId="77777777" w:rsidR="005420D9" w:rsidRPr="004E6562" w:rsidRDefault="005420D9" w:rsidP="005420D9">
            <w:pPr>
              <w:tabs>
                <w:tab w:val="left" w:pos="273"/>
              </w:tabs>
              <w:spacing w:before="0" w:beforeAutospacing="0"/>
              <w:jc w:val="center"/>
              <w:rPr>
                <w:rFonts w:ascii="Tahoma" w:hAnsi="Tahoma" w:cs="Tahoma"/>
              </w:rPr>
            </w:pPr>
          </w:p>
        </w:tc>
      </w:tr>
      <w:tr w:rsidR="005420D9"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5420D9" w:rsidRPr="00117689" w:rsidRDefault="005420D9" w:rsidP="005420D9">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646205C" w:rsidR="005420D9" w:rsidRPr="000155B3" w:rsidRDefault="005008F3" w:rsidP="005420D9">
            <w:pPr>
              <w:tabs>
                <w:tab w:val="left" w:pos="273"/>
              </w:tabs>
              <w:spacing w:before="0" w:beforeAutospacing="0"/>
              <w:jc w:val="center"/>
              <w:rPr>
                <w:rFonts w:ascii="Tahoma" w:hAnsi="Tahoma" w:cs="Tahoma"/>
                <w:b/>
                <w:highlight w:val="yellow"/>
              </w:rPr>
            </w:pPr>
            <w:r w:rsidRPr="00B04369">
              <w:rPr>
                <w:rFonts w:ascii="Tahoma" w:hAnsi="Tahoma" w:cs="Tahoma"/>
                <w:highlight w:val="yellow"/>
              </w:rPr>
              <w:t xml:space="preserve">ΣΥΜΠΛΗΡΩΣΗ ΠΟΣΟΥ </w:t>
            </w:r>
            <w:r w:rsidRPr="00221958">
              <w:rPr>
                <w:rFonts w:ascii="Tahoma" w:hAnsi="Tahoma" w:cs="Tahoma"/>
                <w:b/>
                <w:bCs/>
                <w:highlight w:val="yellow"/>
              </w:rPr>
              <w:t xml:space="preserve">ΣΥΜΦΩΝΑ ΜΕ ΤΟ </w:t>
            </w:r>
            <w:r>
              <w:rPr>
                <w:rFonts w:ascii="Tahoma" w:hAnsi="Tahoma" w:cs="Tahoma"/>
                <w:b/>
                <w:bCs/>
                <w:highlight w:val="yellow"/>
              </w:rPr>
              <w:t>ΤΕΧΝΙΚΟ ΠΑΡΑΡΤΗΜΑ ΥΛΟΠΟΙΗΣΗΣ ΜΕ ΙΔΙΑ ΜΕΣΑ</w:t>
            </w:r>
          </w:p>
        </w:tc>
        <w:tc>
          <w:tcPr>
            <w:tcW w:w="1842" w:type="dxa"/>
            <w:tcBorders>
              <w:bottom w:val="dotted" w:sz="4" w:space="0" w:color="auto"/>
            </w:tcBorders>
            <w:shd w:val="clear" w:color="auto" w:fill="92D050"/>
            <w:vAlign w:val="center"/>
          </w:tcPr>
          <w:p w14:paraId="3258798A" w14:textId="02781F7E" w:rsidR="005420D9" w:rsidRPr="004E6562" w:rsidRDefault="005008F3" w:rsidP="005420D9">
            <w:pPr>
              <w:tabs>
                <w:tab w:val="left" w:pos="273"/>
              </w:tabs>
              <w:spacing w:before="0" w:beforeAutospacing="0"/>
              <w:jc w:val="center"/>
              <w:rPr>
                <w:rFonts w:ascii="Tahoma" w:hAnsi="Tahoma" w:cs="Tahoma"/>
              </w:rPr>
            </w:pPr>
            <w:r w:rsidRPr="00B04369">
              <w:rPr>
                <w:rFonts w:ascii="Tahoma" w:hAnsi="Tahoma" w:cs="Tahoma"/>
                <w:highlight w:val="yellow"/>
              </w:rPr>
              <w:t xml:space="preserve">ΣΥΜΠΛΗΡΩΣΗ ΠΟΣΟΥ </w:t>
            </w:r>
            <w:r w:rsidRPr="00221958">
              <w:rPr>
                <w:rFonts w:ascii="Tahoma" w:hAnsi="Tahoma" w:cs="Tahoma"/>
                <w:b/>
                <w:bCs/>
                <w:highlight w:val="yellow"/>
              </w:rPr>
              <w:t xml:space="preserve">ΣΥΜΦΩΝΑ ΜΕ ΤΟ </w:t>
            </w:r>
            <w:r>
              <w:rPr>
                <w:rFonts w:ascii="Tahoma" w:hAnsi="Tahoma" w:cs="Tahoma"/>
                <w:b/>
                <w:bCs/>
                <w:highlight w:val="yellow"/>
              </w:rPr>
              <w:t>ΤΕΧΝΙΚΟ ΠΑΡΑΡΤΗΜΑ ΥΛΟΠΟΙΗΣΗΣ ΜΕ ΙΔΙΑ ΜΕΣΑ</w:t>
            </w:r>
          </w:p>
        </w:tc>
        <w:tc>
          <w:tcPr>
            <w:tcW w:w="1843" w:type="dxa"/>
            <w:tcBorders>
              <w:bottom w:val="dotted" w:sz="4" w:space="0" w:color="auto"/>
            </w:tcBorders>
            <w:shd w:val="clear" w:color="auto" w:fill="FABF8F" w:themeFill="accent6" w:themeFillTint="99"/>
            <w:vAlign w:val="center"/>
          </w:tcPr>
          <w:p w14:paraId="073B758F" w14:textId="77777777" w:rsidR="005420D9" w:rsidRPr="004E6562" w:rsidRDefault="005420D9" w:rsidP="005420D9">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5420D9" w:rsidRPr="004E6562" w:rsidRDefault="005420D9" w:rsidP="005420D9">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37851DD3" w:rsidR="00221958" w:rsidRPr="005217AC" w:rsidRDefault="005008F3" w:rsidP="00976554">
            <w:pPr>
              <w:tabs>
                <w:tab w:val="left" w:pos="273"/>
              </w:tabs>
              <w:spacing w:before="60" w:beforeAutospacing="0" w:after="60"/>
              <w:jc w:val="center"/>
              <w:rPr>
                <w:rFonts w:ascii="Tahoma" w:hAnsi="Tahoma" w:cs="Tahoma"/>
                <w:sz w:val="15"/>
                <w:szCs w:val="15"/>
              </w:rPr>
            </w:pPr>
            <w:r w:rsidRPr="00B04369">
              <w:rPr>
                <w:rFonts w:ascii="Tahoma" w:hAnsi="Tahoma" w:cs="Tahoma"/>
                <w:highlight w:val="yellow"/>
              </w:rPr>
              <w:t xml:space="preserve">ΣΥΜΠΛΗΡΩΣΗ ΠΟΣΟΥ </w:t>
            </w:r>
            <w:r w:rsidRPr="00221958">
              <w:rPr>
                <w:rFonts w:ascii="Tahoma" w:hAnsi="Tahoma" w:cs="Tahoma"/>
                <w:b/>
                <w:bCs/>
                <w:highlight w:val="yellow"/>
              </w:rPr>
              <w:t xml:space="preserve">ΣΥΜΦΩΝΑ ΜΕ ΤΟ </w:t>
            </w:r>
            <w:r>
              <w:rPr>
                <w:rFonts w:ascii="Tahoma" w:hAnsi="Tahoma" w:cs="Tahoma"/>
                <w:b/>
                <w:bCs/>
                <w:highlight w:val="yellow"/>
              </w:rPr>
              <w:t>ΤΕΧΝΙΚΟ ΠΑΡΑΡΤΗΜΑ ΥΛΟΠΟΙΗΣΗΣ ΜΕ ΙΔΙΑ ΜΕΣΑ</w:t>
            </w:r>
          </w:p>
        </w:tc>
        <w:tc>
          <w:tcPr>
            <w:tcW w:w="938" w:type="pct"/>
            <w:gridSpan w:val="2"/>
            <w:shd w:val="clear" w:color="auto" w:fill="auto"/>
          </w:tcPr>
          <w:p w14:paraId="3210323F" w14:textId="39DD97A7" w:rsidR="00221958" w:rsidRPr="005217AC" w:rsidRDefault="005008F3" w:rsidP="00976554">
            <w:pPr>
              <w:tabs>
                <w:tab w:val="left" w:pos="273"/>
              </w:tabs>
              <w:spacing w:before="60" w:beforeAutospacing="0" w:after="60"/>
              <w:jc w:val="center"/>
              <w:rPr>
                <w:rFonts w:ascii="Tahoma" w:hAnsi="Tahoma" w:cs="Tahoma"/>
                <w:sz w:val="15"/>
                <w:szCs w:val="15"/>
              </w:rPr>
            </w:pPr>
            <w:r w:rsidRPr="00B04369">
              <w:rPr>
                <w:rFonts w:ascii="Tahoma" w:hAnsi="Tahoma" w:cs="Tahoma"/>
                <w:highlight w:val="yellow"/>
              </w:rPr>
              <w:t xml:space="preserve">ΣΥΜΠΛΗΡΩΣΗ ΠΟΣΟΥ </w:t>
            </w:r>
            <w:r w:rsidRPr="00221958">
              <w:rPr>
                <w:rFonts w:ascii="Tahoma" w:hAnsi="Tahoma" w:cs="Tahoma"/>
                <w:b/>
                <w:bCs/>
                <w:highlight w:val="yellow"/>
              </w:rPr>
              <w:t xml:space="preserve">ΣΥΜΦΩΝΑ ΜΕ ΤΟ </w:t>
            </w:r>
            <w:r>
              <w:rPr>
                <w:rFonts w:ascii="Tahoma" w:hAnsi="Tahoma" w:cs="Tahoma"/>
                <w:b/>
                <w:bCs/>
                <w:highlight w:val="yellow"/>
              </w:rPr>
              <w:t>ΤΕΧΝΙΚΟ ΠΑΡΑΡΤΗΜΑ ΥΛΟΠΟΙΗΣΗΣ ΜΕ ΙΔΙΑ ΜΕΣΑ</w:t>
            </w:r>
          </w:p>
        </w:tc>
        <w:tc>
          <w:tcPr>
            <w:tcW w:w="940" w:type="pct"/>
            <w:tcBorders>
              <w:bottom w:val="dotted" w:sz="4" w:space="0" w:color="auto"/>
            </w:tcBorders>
            <w:shd w:val="clear" w:color="auto" w:fill="auto"/>
          </w:tcPr>
          <w:p w14:paraId="326471A8" w14:textId="48BE63A5"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4B019C17"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38" w:type="pct"/>
            <w:gridSpan w:val="2"/>
            <w:shd w:val="clear" w:color="auto" w:fill="auto"/>
          </w:tcPr>
          <w:p w14:paraId="421FE609" w14:textId="17CDEE75"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40" w:type="pct"/>
            <w:shd w:val="clear" w:color="auto" w:fill="auto"/>
          </w:tcPr>
          <w:p w14:paraId="5CC8C813" w14:textId="5241B8A6"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3E559059"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38" w:type="pct"/>
            <w:gridSpan w:val="2"/>
            <w:tcBorders>
              <w:bottom w:val="dotted" w:sz="4" w:space="0" w:color="auto"/>
            </w:tcBorders>
            <w:shd w:val="clear" w:color="auto" w:fill="auto"/>
          </w:tcPr>
          <w:p w14:paraId="5B359A39" w14:textId="738F6A37"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40" w:type="pct"/>
            <w:tcBorders>
              <w:bottom w:val="dotted" w:sz="4" w:space="0" w:color="auto"/>
            </w:tcBorders>
            <w:shd w:val="clear" w:color="auto" w:fill="auto"/>
          </w:tcPr>
          <w:p w14:paraId="326A7258" w14:textId="5FEAAF8C" w:rsidR="00CB133B" w:rsidRPr="005217AC" w:rsidRDefault="00B04369" w:rsidP="00976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495D7988" w:rsidR="00023033" w:rsidRPr="005217AC" w:rsidRDefault="00B04369" w:rsidP="00B04369">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03B2AA0A" w:rsidR="005420D9" w:rsidRPr="004E6562" w:rsidRDefault="005008F3" w:rsidP="00B04369">
            <w:pPr>
              <w:tabs>
                <w:tab w:val="left" w:pos="273"/>
              </w:tabs>
              <w:spacing w:before="60" w:beforeAutospacing="0" w:after="60"/>
              <w:jc w:val="center"/>
              <w:rPr>
                <w:rFonts w:ascii="Tahoma" w:hAnsi="Tahoma" w:cs="Tahoma"/>
                <w:sz w:val="15"/>
                <w:szCs w:val="15"/>
              </w:rPr>
            </w:pPr>
            <w:r w:rsidRPr="00B04369">
              <w:rPr>
                <w:rFonts w:ascii="Tahoma" w:hAnsi="Tahoma" w:cs="Tahoma"/>
                <w:highlight w:val="yellow"/>
              </w:rPr>
              <w:t xml:space="preserve">ΣΥΜΠΛΗΡΩΣΗ ΠΟΣΟΥ </w:t>
            </w:r>
            <w:r w:rsidRPr="00221958">
              <w:rPr>
                <w:rFonts w:ascii="Tahoma" w:hAnsi="Tahoma" w:cs="Tahoma"/>
                <w:b/>
                <w:bCs/>
                <w:highlight w:val="yellow"/>
              </w:rPr>
              <w:t xml:space="preserve">ΣΥΜΦΩΝΑ ΜΕ ΤΟ </w:t>
            </w:r>
            <w:r>
              <w:rPr>
                <w:rFonts w:ascii="Tahoma" w:hAnsi="Tahoma" w:cs="Tahoma"/>
                <w:b/>
                <w:bCs/>
                <w:highlight w:val="yellow"/>
              </w:rPr>
              <w:t>ΤΕΧΝΙΚΟ ΠΑΡΑΡΤΗΜΑ ΥΛΟΠΟΙΗΣΗΣ ΜΕ ΙΔΙΑ ΜΕΣΑ</w:t>
            </w: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t>ΠΟΣΟ ΔΑΝΕΙΟΥ:</w:t>
            </w:r>
          </w:p>
        </w:tc>
        <w:tc>
          <w:tcPr>
            <w:tcW w:w="2580" w:type="dxa"/>
            <w:vAlign w:val="center"/>
          </w:tcPr>
          <w:p w14:paraId="30425C54" w14:textId="48BD9165" w:rsidR="00CB133B" w:rsidRPr="00C53DD7" w:rsidRDefault="00B04369" w:rsidP="00B04369">
            <w:pPr>
              <w:tabs>
                <w:tab w:val="left" w:pos="273"/>
              </w:tabs>
              <w:jc w:val="center"/>
              <w:rPr>
                <w:rFonts w:ascii="Tahoma" w:hAnsi="Tahoma" w:cs="Tahoma"/>
                <w:b/>
                <w:sz w:val="15"/>
                <w:szCs w:val="15"/>
              </w:rPr>
            </w:pPr>
            <w:r>
              <w:rPr>
                <w:rFonts w:ascii="Tahoma" w:hAnsi="Tahoma" w:cs="Tahoma"/>
                <w:b/>
                <w:sz w:val="15"/>
                <w:szCs w:val="15"/>
              </w:rPr>
              <w:t>Χ</w:t>
            </w: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2B7FAA5B" w:rsidR="00CB133B" w:rsidRPr="00EC23A1" w:rsidRDefault="00B04369" w:rsidP="00B04369">
            <w:pPr>
              <w:tabs>
                <w:tab w:val="left" w:pos="273"/>
              </w:tabs>
              <w:jc w:val="center"/>
              <w:rPr>
                <w:rFonts w:ascii="Tahoma" w:hAnsi="Tahoma" w:cs="Tahoma"/>
                <w:b/>
                <w:sz w:val="15"/>
                <w:szCs w:val="15"/>
              </w:rPr>
            </w:pPr>
            <w:r>
              <w:rPr>
                <w:rFonts w:ascii="Tahoma" w:hAnsi="Tahoma" w:cs="Tahoma"/>
                <w:b/>
                <w:sz w:val="15"/>
                <w:szCs w:val="15"/>
              </w:rPr>
              <w:t>Χ</w:t>
            </w: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2B7D3D7D" w:rsidR="00CB133B" w:rsidRPr="00B04369" w:rsidRDefault="00B04369" w:rsidP="00976554">
            <w:pPr>
              <w:spacing w:before="60" w:beforeAutospacing="0" w:after="60"/>
              <w:ind w:left="141" w:hanging="141"/>
              <w:jc w:val="left"/>
              <w:rPr>
                <w:rFonts w:ascii="Tahoma" w:hAnsi="Tahoma" w:cs="Tahoma"/>
                <w:sz w:val="18"/>
                <w:szCs w:val="18"/>
              </w:rPr>
            </w:pPr>
            <w:r w:rsidRPr="00B04369">
              <w:rPr>
                <w:rFonts w:ascii="Tahoma" w:hAnsi="Tahoma" w:cs="Tahoma"/>
                <w:sz w:val="18"/>
                <w:szCs w:val="18"/>
                <w:highlight w:val="yellow"/>
              </w:rPr>
              <w:t>ΝΑΙ</w:t>
            </w: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436430E2"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r w:rsidR="00B04369" w:rsidRPr="00B04369">
              <w:rPr>
                <w:rFonts w:ascii="Tahoma" w:hAnsi="Tahoma" w:cs="Tahoma"/>
                <w:sz w:val="18"/>
                <w:szCs w:val="18"/>
                <w:highlight w:val="yellow"/>
              </w:rPr>
              <w:t>ΣΥΜΠΛΗΡΩΣΗ ΚΩΔΙΚΟΥ ΟΠΣ</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48AB03F8"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r w:rsidR="00221958">
              <w:rPr>
                <w:rFonts w:ascii="Tahoma" w:hAnsi="Tahoma" w:cs="Tahoma"/>
                <w:sz w:val="15"/>
                <w:szCs w:val="15"/>
              </w:rPr>
              <w:t xml:space="preserve"> </w:t>
            </w:r>
            <w:r w:rsidR="00221958" w:rsidRPr="00E2462B">
              <w:rPr>
                <w:rFonts w:ascii="Tahoma" w:hAnsi="Tahoma" w:cs="Tahoma"/>
              </w:rPr>
              <w:t>Χ</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45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559"/>
        <w:gridCol w:w="1937"/>
        <w:gridCol w:w="1013"/>
        <w:gridCol w:w="872"/>
        <w:gridCol w:w="1219"/>
        <w:gridCol w:w="1204"/>
        <w:gridCol w:w="1815"/>
        <w:gridCol w:w="1578"/>
        <w:gridCol w:w="7"/>
      </w:tblGrid>
      <w:tr w:rsidR="00D56F2A" w:rsidRPr="004E6562" w14:paraId="1502D22A" w14:textId="77777777" w:rsidTr="005008F3">
        <w:trPr>
          <w:trHeight w:val="381"/>
        </w:trPr>
        <w:tc>
          <w:tcPr>
            <w:tcW w:w="15457" w:type="dxa"/>
            <w:gridSpan w:val="11"/>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5008F3">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7" w:type="dxa"/>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559"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008F3">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7" w:type="dxa"/>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559" w:type="dxa"/>
            <w:noWrap/>
            <w:vAlign w:val="center"/>
          </w:tcPr>
          <w:p w14:paraId="76CFF119" w14:textId="5F665EDF"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tcPr>
          <w:p w14:paraId="22614492" w14:textId="22BD9E15"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proofErr w:type="spellStart"/>
            <w:r w:rsidRPr="00BF6F49">
              <w:rPr>
                <w:rFonts w:ascii="Tahoma" w:hAnsi="Tahoma" w:cs="Tahoma"/>
                <w:sz w:val="15"/>
                <w:szCs w:val="15"/>
              </w:rPr>
              <w:t>Μοναδιαίο</w:t>
            </w:r>
            <w:proofErr w:type="spellEnd"/>
            <w:r w:rsidRPr="00BF6F49">
              <w:rPr>
                <w:rFonts w:ascii="Tahoma" w:hAnsi="Tahoma" w:cs="Tahoma"/>
                <w:sz w:val="15"/>
                <w:szCs w:val="15"/>
              </w:rPr>
              <w:t xml:space="preserve">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008F3">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7" w:type="dxa"/>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559"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tcPr>
          <w:p w14:paraId="73958F1E" w14:textId="6C8418F0" w:rsidR="00D56F2A" w:rsidRPr="00B04369" w:rsidRDefault="00D56F2A" w:rsidP="00976554">
            <w:pPr>
              <w:spacing w:before="60" w:beforeAutospacing="0" w:after="60"/>
              <w:jc w:val="center"/>
              <w:rPr>
                <w:rFonts w:ascii="Tahoma" w:hAnsi="Tahoma" w:cs="Tahoma"/>
                <w:sz w:val="15"/>
                <w:szCs w:val="15"/>
                <w:highlight w:val="yellow"/>
              </w:rPr>
            </w:pPr>
          </w:p>
        </w:tc>
        <w:tc>
          <w:tcPr>
            <w:tcW w:w="872" w:type="dxa"/>
            <w:vAlign w:val="center"/>
          </w:tcPr>
          <w:p w14:paraId="4BA062D1" w14:textId="0A760400" w:rsidR="00D56F2A" w:rsidRPr="00B04369" w:rsidRDefault="00D56F2A" w:rsidP="00976554">
            <w:pPr>
              <w:spacing w:before="60" w:beforeAutospacing="0" w:after="60"/>
              <w:jc w:val="center"/>
              <w:rPr>
                <w:rFonts w:ascii="Tahoma" w:hAnsi="Tahoma" w:cs="Tahoma"/>
                <w:sz w:val="15"/>
                <w:szCs w:val="15"/>
                <w:highlight w:val="yellow"/>
              </w:rPr>
            </w:pPr>
          </w:p>
        </w:tc>
        <w:tc>
          <w:tcPr>
            <w:tcW w:w="1219" w:type="dxa"/>
            <w:vAlign w:val="center"/>
          </w:tcPr>
          <w:p w14:paraId="62FBBB93" w14:textId="4144E0EF" w:rsidR="00D56F2A" w:rsidRPr="00B04369" w:rsidRDefault="00D56F2A" w:rsidP="00976554">
            <w:pPr>
              <w:spacing w:before="60" w:beforeAutospacing="0" w:after="60"/>
              <w:jc w:val="center"/>
              <w:rPr>
                <w:rFonts w:ascii="Tahoma" w:hAnsi="Tahoma" w:cs="Tahoma"/>
                <w:sz w:val="15"/>
                <w:szCs w:val="15"/>
                <w:highlight w:val="yellow"/>
              </w:rPr>
            </w:pPr>
          </w:p>
        </w:tc>
        <w:tc>
          <w:tcPr>
            <w:tcW w:w="1204" w:type="dxa"/>
            <w:vAlign w:val="center"/>
          </w:tcPr>
          <w:p w14:paraId="6E57D376" w14:textId="351D54A4" w:rsidR="00D56F2A" w:rsidRPr="00B04369" w:rsidRDefault="00D56F2A" w:rsidP="00976554">
            <w:pPr>
              <w:spacing w:before="60" w:beforeAutospacing="0" w:after="60"/>
              <w:jc w:val="center"/>
              <w:rPr>
                <w:rFonts w:ascii="Tahoma" w:hAnsi="Tahoma" w:cs="Tahoma"/>
                <w:sz w:val="15"/>
                <w:szCs w:val="15"/>
                <w:highlight w:val="yellow"/>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008F3">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7" w:type="dxa"/>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559" w:type="dxa"/>
            <w:noWrap/>
            <w:vAlign w:val="center"/>
          </w:tcPr>
          <w:p w14:paraId="16EBDC50" w14:textId="7A7769B6"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tcPr>
          <w:p w14:paraId="716FB32A" w14:textId="755289A5"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B04369" w:rsidRPr="00BF6F49" w14:paraId="7CF18870" w14:textId="77777777" w:rsidTr="005008F3">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7" w:type="dxa"/>
          <w:trHeight w:val="390"/>
        </w:trPr>
        <w:tc>
          <w:tcPr>
            <w:tcW w:w="704" w:type="dxa"/>
            <w:vMerge/>
            <w:vAlign w:val="center"/>
            <w:hideMark/>
          </w:tcPr>
          <w:p w14:paraId="50E1BE4F" w14:textId="77777777" w:rsidR="00B04369" w:rsidRPr="00BF6F49" w:rsidRDefault="00B04369" w:rsidP="00B04369">
            <w:pPr>
              <w:spacing w:before="60" w:beforeAutospacing="0" w:after="60"/>
              <w:jc w:val="left"/>
              <w:rPr>
                <w:rFonts w:ascii="Tahoma" w:hAnsi="Tahoma" w:cs="Tahoma"/>
                <w:b/>
                <w:bCs/>
                <w:sz w:val="15"/>
                <w:szCs w:val="15"/>
              </w:rPr>
            </w:pPr>
          </w:p>
        </w:tc>
        <w:tc>
          <w:tcPr>
            <w:tcW w:w="3549" w:type="dxa"/>
            <w:vAlign w:val="center"/>
            <w:hideMark/>
          </w:tcPr>
          <w:p w14:paraId="7F4EAB5F" w14:textId="77777777" w:rsidR="00B04369" w:rsidRPr="00BF6F49" w:rsidRDefault="00B04369" w:rsidP="00B04369">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559" w:type="dxa"/>
            <w:noWrap/>
            <w:vAlign w:val="center"/>
            <w:hideMark/>
          </w:tcPr>
          <w:p w14:paraId="08115114" w14:textId="77777777" w:rsidR="00B04369" w:rsidRPr="00BF6F49" w:rsidRDefault="00B04369" w:rsidP="00B04369">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B04369" w:rsidRPr="00BF6F49" w:rsidRDefault="00B04369" w:rsidP="00B04369">
            <w:pPr>
              <w:spacing w:before="60" w:beforeAutospacing="0" w:after="60"/>
              <w:jc w:val="center"/>
              <w:rPr>
                <w:rFonts w:ascii="Tahoma" w:hAnsi="Tahoma" w:cs="Tahoma"/>
                <w:sz w:val="15"/>
                <w:szCs w:val="15"/>
              </w:rPr>
            </w:pPr>
          </w:p>
        </w:tc>
        <w:tc>
          <w:tcPr>
            <w:tcW w:w="1013" w:type="dxa"/>
            <w:vAlign w:val="center"/>
          </w:tcPr>
          <w:p w14:paraId="51A8CDF4" w14:textId="03B48578" w:rsidR="00B04369" w:rsidRPr="00BF6F49" w:rsidRDefault="00B04369" w:rsidP="00B04369">
            <w:pPr>
              <w:spacing w:before="60" w:beforeAutospacing="0" w:after="60"/>
              <w:jc w:val="center"/>
              <w:rPr>
                <w:rFonts w:ascii="Tahoma" w:hAnsi="Tahoma" w:cs="Tahoma"/>
                <w:sz w:val="15"/>
                <w:szCs w:val="15"/>
              </w:rPr>
            </w:pPr>
          </w:p>
        </w:tc>
        <w:tc>
          <w:tcPr>
            <w:tcW w:w="872" w:type="dxa"/>
            <w:vAlign w:val="center"/>
          </w:tcPr>
          <w:p w14:paraId="53F1EB45" w14:textId="2D71D992" w:rsidR="00B04369" w:rsidRPr="00BF6F49" w:rsidRDefault="00B04369" w:rsidP="00B04369">
            <w:pPr>
              <w:spacing w:before="60" w:beforeAutospacing="0" w:after="60"/>
              <w:jc w:val="center"/>
              <w:rPr>
                <w:rFonts w:ascii="Tahoma" w:hAnsi="Tahoma" w:cs="Tahoma"/>
                <w:sz w:val="15"/>
                <w:szCs w:val="15"/>
              </w:rPr>
            </w:pPr>
          </w:p>
        </w:tc>
        <w:tc>
          <w:tcPr>
            <w:tcW w:w="1219" w:type="dxa"/>
            <w:vAlign w:val="center"/>
          </w:tcPr>
          <w:p w14:paraId="02DBA9E9" w14:textId="10DDF0F6" w:rsidR="00B04369" w:rsidRPr="00BF6F49" w:rsidRDefault="00B04369" w:rsidP="00B04369">
            <w:pPr>
              <w:spacing w:before="60" w:beforeAutospacing="0" w:after="60"/>
              <w:jc w:val="center"/>
              <w:rPr>
                <w:rFonts w:ascii="Tahoma" w:hAnsi="Tahoma" w:cs="Tahoma"/>
                <w:sz w:val="15"/>
                <w:szCs w:val="15"/>
              </w:rPr>
            </w:pPr>
          </w:p>
        </w:tc>
        <w:tc>
          <w:tcPr>
            <w:tcW w:w="1204" w:type="dxa"/>
            <w:vAlign w:val="center"/>
          </w:tcPr>
          <w:p w14:paraId="4011FC14" w14:textId="77303E96" w:rsidR="00B04369" w:rsidRPr="00BF6F49" w:rsidRDefault="00B04369" w:rsidP="00B04369">
            <w:pPr>
              <w:spacing w:before="60" w:beforeAutospacing="0" w:after="60"/>
              <w:jc w:val="center"/>
              <w:rPr>
                <w:rFonts w:ascii="Tahoma" w:hAnsi="Tahoma" w:cs="Tahoma"/>
                <w:sz w:val="15"/>
                <w:szCs w:val="15"/>
              </w:rPr>
            </w:pPr>
          </w:p>
        </w:tc>
        <w:tc>
          <w:tcPr>
            <w:tcW w:w="1815" w:type="dxa"/>
            <w:vAlign w:val="center"/>
          </w:tcPr>
          <w:p w14:paraId="0D005A19" w14:textId="77777777" w:rsidR="00B04369" w:rsidRPr="00BF6F49" w:rsidRDefault="00B04369" w:rsidP="00B04369">
            <w:pPr>
              <w:spacing w:before="60" w:beforeAutospacing="0" w:after="60"/>
              <w:jc w:val="center"/>
              <w:rPr>
                <w:rFonts w:ascii="Tahoma" w:hAnsi="Tahoma" w:cs="Tahoma"/>
                <w:sz w:val="15"/>
                <w:szCs w:val="15"/>
              </w:rPr>
            </w:pPr>
          </w:p>
        </w:tc>
        <w:tc>
          <w:tcPr>
            <w:tcW w:w="1578" w:type="dxa"/>
            <w:vAlign w:val="center"/>
          </w:tcPr>
          <w:p w14:paraId="618D187E" w14:textId="290D1D78" w:rsidR="00B04369" w:rsidRPr="00BF6F49" w:rsidRDefault="00B04369" w:rsidP="00F2798A">
            <w:pPr>
              <w:spacing w:before="60" w:beforeAutospacing="0" w:after="60"/>
              <w:jc w:val="left"/>
              <w:rPr>
                <w:rFonts w:ascii="Tahoma" w:hAnsi="Tahoma" w:cs="Tahoma"/>
                <w:sz w:val="15"/>
                <w:szCs w:val="15"/>
              </w:rPr>
            </w:pPr>
            <w:r>
              <w:rPr>
                <w:rFonts w:ascii="Tahoma" w:hAnsi="Tahoma" w:cs="Tahoma"/>
                <w:sz w:val="15"/>
                <w:szCs w:val="15"/>
              </w:rPr>
              <w:t xml:space="preserve"> </w:t>
            </w:r>
          </w:p>
        </w:tc>
      </w:tr>
      <w:tr w:rsidR="00B04369" w:rsidRPr="00BF6F49" w14:paraId="64E77DF5" w14:textId="77777777" w:rsidTr="005008F3">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7" w:type="dxa"/>
          <w:trHeight w:val="555"/>
        </w:trPr>
        <w:tc>
          <w:tcPr>
            <w:tcW w:w="704" w:type="dxa"/>
            <w:vMerge w:val="restart"/>
            <w:vAlign w:val="center"/>
            <w:hideMark/>
          </w:tcPr>
          <w:p w14:paraId="590C3BC1" w14:textId="77777777" w:rsidR="00B04369" w:rsidRPr="00BF6F49" w:rsidRDefault="00B04369" w:rsidP="00B04369">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B04369" w:rsidRPr="00BF6F49" w:rsidRDefault="00B04369" w:rsidP="00B04369">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559" w:type="dxa"/>
            <w:noWrap/>
            <w:vAlign w:val="center"/>
            <w:hideMark/>
          </w:tcPr>
          <w:p w14:paraId="247D3E0A" w14:textId="77777777" w:rsidR="00B04369" w:rsidRPr="00BF6F49" w:rsidRDefault="00B04369" w:rsidP="00B04369">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B04369" w:rsidRPr="00BF6F49" w:rsidRDefault="00B04369" w:rsidP="00B04369">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B04369" w:rsidRPr="00BF6F49" w:rsidRDefault="00B04369" w:rsidP="00B04369">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B04369" w:rsidRPr="00BF6F49" w:rsidRDefault="00B04369" w:rsidP="00B04369">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B04369" w:rsidRPr="00BF6F49" w:rsidRDefault="00B04369" w:rsidP="00B04369">
            <w:pPr>
              <w:spacing w:before="60" w:beforeAutospacing="0" w:after="60"/>
              <w:jc w:val="center"/>
              <w:rPr>
                <w:rFonts w:ascii="Tahoma" w:hAnsi="Tahoma" w:cs="Tahoma"/>
                <w:sz w:val="15"/>
                <w:szCs w:val="15"/>
              </w:rPr>
            </w:pPr>
          </w:p>
        </w:tc>
      </w:tr>
      <w:tr w:rsidR="00B04369" w:rsidRPr="00BF6F49" w14:paraId="230085FB" w14:textId="77777777" w:rsidTr="005008F3">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7" w:type="dxa"/>
          <w:trHeight w:val="390"/>
        </w:trPr>
        <w:tc>
          <w:tcPr>
            <w:tcW w:w="704" w:type="dxa"/>
            <w:vMerge/>
            <w:vAlign w:val="center"/>
            <w:hideMark/>
          </w:tcPr>
          <w:p w14:paraId="1FD80C81" w14:textId="77777777" w:rsidR="00B04369" w:rsidRPr="00BF6F49" w:rsidRDefault="00B04369" w:rsidP="00B04369">
            <w:pPr>
              <w:spacing w:before="60" w:beforeAutospacing="0" w:after="60"/>
              <w:jc w:val="left"/>
              <w:rPr>
                <w:rFonts w:ascii="Tahoma" w:hAnsi="Tahoma" w:cs="Tahoma"/>
                <w:b/>
                <w:bCs/>
                <w:sz w:val="15"/>
                <w:szCs w:val="15"/>
              </w:rPr>
            </w:pPr>
          </w:p>
        </w:tc>
        <w:tc>
          <w:tcPr>
            <w:tcW w:w="3549" w:type="dxa"/>
            <w:vAlign w:val="center"/>
            <w:hideMark/>
          </w:tcPr>
          <w:p w14:paraId="3E6464F0" w14:textId="77777777" w:rsidR="00B04369" w:rsidRPr="00BF6F49" w:rsidRDefault="00B04369" w:rsidP="00B04369">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559" w:type="dxa"/>
            <w:noWrap/>
            <w:vAlign w:val="center"/>
            <w:hideMark/>
          </w:tcPr>
          <w:p w14:paraId="2C812E3F" w14:textId="77777777" w:rsidR="00B04369" w:rsidRPr="00BF6F49" w:rsidRDefault="00B04369" w:rsidP="00B04369">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B04369" w:rsidRPr="00BF6F49" w:rsidRDefault="00B04369" w:rsidP="00B04369">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B04369" w:rsidRPr="00BF6F49" w:rsidRDefault="00B04369" w:rsidP="00B04369">
            <w:pPr>
              <w:spacing w:before="60" w:beforeAutospacing="0" w:after="60"/>
              <w:jc w:val="center"/>
              <w:rPr>
                <w:rFonts w:ascii="Tahoma" w:hAnsi="Tahoma" w:cs="Tahoma"/>
                <w:sz w:val="15"/>
                <w:szCs w:val="15"/>
              </w:rPr>
            </w:pPr>
          </w:p>
        </w:tc>
        <w:tc>
          <w:tcPr>
            <w:tcW w:w="1815" w:type="dxa"/>
            <w:vAlign w:val="center"/>
          </w:tcPr>
          <w:p w14:paraId="080FF5AE" w14:textId="77777777" w:rsidR="00B04369" w:rsidRPr="00BF6F49" w:rsidRDefault="00B04369" w:rsidP="00B04369">
            <w:pPr>
              <w:spacing w:before="60" w:beforeAutospacing="0" w:after="60"/>
              <w:jc w:val="center"/>
              <w:rPr>
                <w:rFonts w:ascii="Tahoma" w:hAnsi="Tahoma" w:cs="Tahoma"/>
                <w:sz w:val="15"/>
                <w:szCs w:val="15"/>
              </w:rPr>
            </w:pPr>
          </w:p>
        </w:tc>
        <w:tc>
          <w:tcPr>
            <w:tcW w:w="1578" w:type="dxa"/>
            <w:vAlign w:val="center"/>
          </w:tcPr>
          <w:p w14:paraId="6750D4CC" w14:textId="77777777" w:rsidR="00B04369" w:rsidRPr="00BF6F49" w:rsidRDefault="00B04369" w:rsidP="00B04369">
            <w:pPr>
              <w:spacing w:before="60" w:beforeAutospacing="0" w:after="60"/>
              <w:jc w:val="center"/>
              <w:rPr>
                <w:rFonts w:ascii="Tahoma" w:hAnsi="Tahoma" w:cs="Tahoma"/>
                <w:sz w:val="15"/>
                <w:szCs w:val="15"/>
              </w:rPr>
            </w:pPr>
          </w:p>
        </w:tc>
      </w:tr>
      <w:tr w:rsidR="00F2798A" w:rsidRPr="00BF6F49" w14:paraId="22F11CD0" w14:textId="77777777" w:rsidTr="005008F3">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7" w:type="dxa"/>
          <w:trHeight w:val="390"/>
        </w:trPr>
        <w:tc>
          <w:tcPr>
            <w:tcW w:w="704" w:type="dxa"/>
            <w:vAlign w:val="center"/>
            <w:hideMark/>
          </w:tcPr>
          <w:p w14:paraId="6620A8ED" w14:textId="77777777" w:rsidR="00F2798A" w:rsidRPr="00BF6F49" w:rsidRDefault="00F2798A" w:rsidP="00F2798A">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F2798A" w:rsidRPr="00BF6F49" w:rsidRDefault="00F2798A" w:rsidP="00F2798A">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559" w:type="dxa"/>
            <w:noWrap/>
            <w:vAlign w:val="center"/>
            <w:hideMark/>
          </w:tcPr>
          <w:p w14:paraId="4F925EF5" w14:textId="7BDED56B" w:rsidR="00C143E4" w:rsidRPr="00BF6F49" w:rsidRDefault="00C143E4" w:rsidP="00F2798A">
            <w:pPr>
              <w:spacing w:before="60" w:beforeAutospacing="0" w:after="60"/>
              <w:jc w:val="center"/>
              <w:rPr>
                <w:rFonts w:ascii="Tahoma" w:hAnsi="Tahoma" w:cs="Tahoma"/>
                <w:b/>
                <w:bCs/>
                <w:sz w:val="15"/>
                <w:szCs w:val="15"/>
              </w:rPr>
            </w:pPr>
          </w:p>
        </w:tc>
        <w:tc>
          <w:tcPr>
            <w:tcW w:w="1937" w:type="dxa"/>
            <w:noWrap/>
            <w:vAlign w:val="center"/>
            <w:hideMark/>
          </w:tcPr>
          <w:p w14:paraId="3D51CF92" w14:textId="14190EFC" w:rsidR="00C143E4" w:rsidRPr="00BF6F49" w:rsidRDefault="00C143E4" w:rsidP="005420D9">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F2798A" w:rsidRPr="00BF6F49" w:rsidRDefault="00F2798A" w:rsidP="00F2798A">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F2798A" w:rsidRPr="00BF6F49" w:rsidRDefault="00F2798A" w:rsidP="00F2798A">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F2798A" w:rsidRPr="00BF6F49" w:rsidRDefault="00F2798A" w:rsidP="00F2798A">
            <w:pPr>
              <w:spacing w:before="60" w:beforeAutospacing="0" w:after="60"/>
              <w:jc w:val="center"/>
              <w:rPr>
                <w:rFonts w:ascii="Tahoma" w:hAnsi="Tahoma" w:cs="Tahoma"/>
                <w:sz w:val="15"/>
                <w:szCs w:val="15"/>
              </w:rPr>
            </w:pPr>
          </w:p>
        </w:tc>
      </w:tr>
      <w:tr w:rsidR="00F2798A" w:rsidRPr="00BF6F49" w14:paraId="1CFE9DB2" w14:textId="77777777" w:rsidTr="005008F3">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7" w:type="dxa"/>
          <w:trHeight w:val="465"/>
        </w:trPr>
        <w:tc>
          <w:tcPr>
            <w:tcW w:w="704" w:type="dxa"/>
            <w:vAlign w:val="center"/>
            <w:hideMark/>
          </w:tcPr>
          <w:p w14:paraId="16EB1A2D"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559" w:type="dxa"/>
            <w:noWrap/>
            <w:vAlign w:val="center"/>
            <w:hideMark/>
          </w:tcPr>
          <w:p w14:paraId="4D8C27A4" w14:textId="3AA89E73" w:rsidR="00F2798A" w:rsidRPr="00BF6F49" w:rsidRDefault="005008F3" w:rsidP="00F2798A">
            <w:pPr>
              <w:spacing w:before="60" w:beforeAutospacing="0" w:after="60"/>
              <w:jc w:val="center"/>
              <w:rPr>
                <w:rFonts w:ascii="Tahoma" w:hAnsi="Tahoma" w:cs="Tahoma"/>
                <w:sz w:val="15"/>
                <w:szCs w:val="15"/>
              </w:rPr>
            </w:pPr>
            <w:r w:rsidRPr="00B04369">
              <w:rPr>
                <w:rFonts w:ascii="Tahoma" w:hAnsi="Tahoma" w:cs="Tahoma"/>
                <w:highlight w:val="yellow"/>
              </w:rPr>
              <w:t xml:space="preserve">ΣΥΜΠΛΗΡΩΣΗ ΠΟΣΟΥ </w:t>
            </w:r>
            <w:r w:rsidRPr="00221958">
              <w:rPr>
                <w:rFonts w:ascii="Tahoma" w:hAnsi="Tahoma" w:cs="Tahoma"/>
                <w:b/>
                <w:bCs/>
                <w:highlight w:val="yellow"/>
              </w:rPr>
              <w:t xml:space="preserve">ΣΥΜΦΩΝΑ ΜΕ ΤΟ </w:t>
            </w:r>
            <w:r>
              <w:rPr>
                <w:rFonts w:ascii="Tahoma" w:hAnsi="Tahoma" w:cs="Tahoma"/>
                <w:b/>
                <w:bCs/>
                <w:highlight w:val="yellow"/>
              </w:rPr>
              <w:t>ΤΕΧΝΙΚΟ ΠΑΡΑΡΤΗΜΑ ΥΛΟΠΟΙΗΣΗΣ ΜΕ ΙΔΙΑ ΜΕΣΑ</w:t>
            </w:r>
          </w:p>
        </w:tc>
        <w:tc>
          <w:tcPr>
            <w:tcW w:w="1937" w:type="dxa"/>
            <w:noWrap/>
            <w:vAlign w:val="center"/>
            <w:hideMark/>
          </w:tcPr>
          <w:p w14:paraId="14D98BC2" w14:textId="72819A46" w:rsidR="00F2798A" w:rsidRPr="00BF6F49" w:rsidRDefault="005008F3" w:rsidP="00F2798A">
            <w:pPr>
              <w:spacing w:before="60" w:beforeAutospacing="0" w:after="60"/>
              <w:jc w:val="center"/>
              <w:rPr>
                <w:rFonts w:ascii="Tahoma" w:hAnsi="Tahoma" w:cs="Tahoma"/>
                <w:sz w:val="15"/>
                <w:szCs w:val="15"/>
              </w:rPr>
            </w:pPr>
            <w:r w:rsidRPr="00B04369">
              <w:rPr>
                <w:rFonts w:ascii="Tahoma" w:hAnsi="Tahoma" w:cs="Tahoma"/>
                <w:highlight w:val="yellow"/>
              </w:rPr>
              <w:t xml:space="preserve">ΣΥΜΠΛΗΡΩΣΗ ΠΟΣΟΥ </w:t>
            </w:r>
            <w:r w:rsidRPr="00221958">
              <w:rPr>
                <w:rFonts w:ascii="Tahoma" w:hAnsi="Tahoma" w:cs="Tahoma"/>
                <w:b/>
                <w:bCs/>
                <w:highlight w:val="yellow"/>
              </w:rPr>
              <w:t xml:space="preserve">ΣΥΜΦΩΝΑ ΜΕ ΤΟ </w:t>
            </w:r>
            <w:r>
              <w:rPr>
                <w:rFonts w:ascii="Tahoma" w:hAnsi="Tahoma" w:cs="Tahoma"/>
                <w:b/>
                <w:bCs/>
                <w:highlight w:val="yellow"/>
              </w:rPr>
              <w:t>ΤΕΧΝΙΚΟ ΠΑΡΑΡΤΗΜΑ ΥΛΟΠΟΙΗΣΗΣ ΜΕ ΙΔΙΑ ΜΕΣΑ</w:t>
            </w:r>
          </w:p>
        </w:tc>
        <w:tc>
          <w:tcPr>
            <w:tcW w:w="4308" w:type="dxa"/>
            <w:gridSpan w:val="4"/>
            <w:vAlign w:val="center"/>
            <w:hideMark/>
          </w:tcPr>
          <w:p w14:paraId="78D34865" w14:textId="456C10F3" w:rsidR="00F2798A" w:rsidRPr="00BF6F49" w:rsidRDefault="005008F3" w:rsidP="005008F3">
            <w:pPr>
              <w:spacing w:before="60" w:beforeAutospacing="0" w:after="60"/>
              <w:jc w:val="center"/>
              <w:rPr>
                <w:rFonts w:ascii="Tahoma" w:hAnsi="Tahoma" w:cs="Tahoma"/>
                <w:sz w:val="15"/>
                <w:szCs w:val="15"/>
              </w:rPr>
            </w:pPr>
            <w:r w:rsidRPr="00C143E4">
              <w:rPr>
                <w:rFonts w:ascii="Tahoma" w:hAnsi="Tahoma" w:cs="Tahoma"/>
                <w:sz w:val="15"/>
                <w:szCs w:val="15"/>
              </w:rPr>
              <w:t xml:space="preserve">Σταθερό Ποσοστό </w:t>
            </w:r>
            <w:r>
              <w:rPr>
                <w:rFonts w:ascii="Tahoma" w:hAnsi="Tahoma" w:cs="Tahoma"/>
                <w:sz w:val="15"/>
                <w:szCs w:val="15"/>
              </w:rPr>
              <w:t>3</w:t>
            </w:r>
            <w:r w:rsidRPr="00C143E4">
              <w:rPr>
                <w:rFonts w:ascii="Tahoma" w:hAnsi="Tahoma" w:cs="Tahoma"/>
                <w:sz w:val="15"/>
                <w:szCs w:val="15"/>
              </w:rPr>
              <w:t>0%</w:t>
            </w:r>
          </w:p>
        </w:tc>
        <w:tc>
          <w:tcPr>
            <w:tcW w:w="1815" w:type="dxa"/>
            <w:shd w:val="clear" w:color="auto" w:fill="BFBFBF" w:themeFill="background1" w:themeFillShade="BF"/>
            <w:vAlign w:val="center"/>
          </w:tcPr>
          <w:p w14:paraId="5C8D505D" w14:textId="77777777" w:rsidR="00F2798A" w:rsidRPr="00BF6F49" w:rsidRDefault="00F2798A" w:rsidP="00F2798A">
            <w:pPr>
              <w:spacing w:before="60" w:beforeAutospacing="0" w:after="60"/>
              <w:jc w:val="center"/>
              <w:rPr>
                <w:rFonts w:ascii="Tahoma" w:hAnsi="Tahoma" w:cs="Tahoma"/>
                <w:sz w:val="15"/>
                <w:szCs w:val="15"/>
              </w:rPr>
            </w:pPr>
          </w:p>
        </w:tc>
        <w:tc>
          <w:tcPr>
            <w:tcW w:w="1578" w:type="dxa"/>
            <w:vAlign w:val="center"/>
          </w:tcPr>
          <w:p w14:paraId="3450DB6C" w14:textId="77777777" w:rsidR="00F2798A" w:rsidRPr="00BF6F49" w:rsidRDefault="00F2798A" w:rsidP="00F2798A">
            <w:pPr>
              <w:spacing w:before="60" w:beforeAutospacing="0" w:after="60"/>
              <w:jc w:val="center"/>
              <w:rPr>
                <w:rFonts w:ascii="Tahoma" w:hAnsi="Tahoma" w:cs="Tahoma"/>
                <w:sz w:val="15"/>
                <w:szCs w:val="15"/>
              </w:rPr>
            </w:pPr>
          </w:p>
        </w:tc>
      </w:tr>
      <w:tr w:rsidR="00F2798A" w:rsidRPr="00BF6F49" w14:paraId="657F7426" w14:textId="77777777" w:rsidTr="005008F3">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7" w:type="dxa"/>
          <w:trHeight w:val="705"/>
        </w:trPr>
        <w:tc>
          <w:tcPr>
            <w:tcW w:w="704" w:type="dxa"/>
            <w:vAlign w:val="center"/>
            <w:hideMark/>
          </w:tcPr>
          <w:p w14:paraId="6EF478DF"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559" w:type="dxa"/>
            <w:noWrap/>
            <w:vAlign w:val="center"/>
          </w:tcPr>
          <w:p w14:paraId="00F98B2F" w14:textId="4C7FFFE6" w:rsidR="00C143E4" w:rsidRPr="00BF6F49" w:rsidRDefault="005008F3" w:rsidP="005420D9">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tcPr>
          <w:p w14:paraId="005D33E3" w14:textId="6A0E80BD" w:rsidR="00C143E4" w:rsidRPr="00BF6F49" w:rsidRDefault="005008F3" w:rsidP="005420D9">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129C4C95" w14:textId="43185246" w:rsidR="00F2798A" w:rsidRPr="00BF6F49" w:rsidRDefault="00F2798A" w:rsidP="00F2798A">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F2798A" w:rsidRPr="00BF6F49" w:rsidRDefault="00F2798A" w:rsidP="00F2798A">
            <w:pPr>
              <w:spacing w:before="60" w:beforeAutospacing="0" w:after="60"/>
              <w:jc w:val="center"/>
              <w:rPr>
                <w:rFonts w:ascii="Tahoma" w:hAnsi="Tahoma" w:cs="Tahoma"/>
                <w:sz w:val="15"/>
                <w:szCs w:val="15"/>
              </w:rPr>
            </w:pPr>
          </w:p>
        </w:tc>
        <w:tc>
          <w:tcPr>
            <w:tcW w:w="1578" w:type="dxa"/>
            <w:vAlign w:val="center"/>
          </w:tcPr>
          <w:p w14:paraId="7C1B184B" w14:textId="77777777" w:rsidR="00C46D73" w:rsidRPr="00C143E4" w:rsidRDefault="00C46D73" w:rsidP="00C46D73">
            <w:pPr>
              <w:autoSpaceDE w:val="0"/>
              <w:autoSpaceDN w:val="0"/>
              <w:adjustRightInd w:val="0"/>
              <w:spacing w:before="0" w:beforeAutospacing="0"/>
              <w:jc w:val="left"/>
              <w:rPr>
                <w:rFonts w:ascii="Arial" w:eastAsiaTheme="minorHAnsi" w:hAnsi="Arial" w:cs="Arial"/>
                <w:lang w:eastAsia="en-US" w:bidi="he-IL"/>
              </w:rPr>
            </w:pPr>
            <w:r w:rsidRPr="00C143E4">
              <w:rPr>
                <w:rFonts w:ascii="Arial" w:eastAsiaTheme="minorHAnsi" w:hAnsi="Arial" w:cs="Arial"/>
                <w:lang w:eastAsia="en-US" w:bidi="he-IL"/>
              </w:rPr>
              <w:t>Όλες οι λοιπές</w:t>
            </w:r>
          </w:p>
          <w:p w14:paraId="367FE377" w14:textId="77777777" w:rsidR="00C46D73" w:rsidRPr="00C143E4" w:rsidRDefault="00C46D73" w:rsidP="00C46D73">
            <w:pPr>
              <w:autoSpaceDE w:val="0"/>
              <w:autoSpaceDN w:val="0"/>
              <w:adjustRightInd w:val="0"/>
              <w:spacing w:before="0" w:beforeAutospacing="0"/>
              <w:jc w:val="left"/>
              <w:rPr>
                <w:rFonts w:ascii="Arial" w:eastAsiaTheme="minorHAnsi" w:hAnsi="Arial" w:cs="Arial"/>
                <w:lang w:eastAsia="en-US" w:bidi="he-IL"/>
              </w:rPr>
            </w:pPr>
            <w:r w:rsidRPr="00C143E4">
              <w:rPr>
                <w:rFonts w:ascii="Arial" w:eastAsiaTheme="minorHAnsi" w:hAnsi="Arial" w:cs="Arial"/>
                <w:lang w:eastAsia="en-US" w:bidi="he-IL"/>
              </w:rPr>
              <w:t>άμεσες (πλην</w:t>
            </w:r>
          </w:p>
          <w:p w14:paraId="63462D8F" w14:textId="77777777" w:rsidR="00C46D73" w:rsidRPr="00C143E4" w:rsidRDefault="00C46D73" w:rsidP="00C46D73">
            <w:pPr>
              <w:autoSpaceDE w:val="0"/>
              <w:autoSpaceDN w:val="0"/>
              <w:adjustRightInd w:val="0"/>
              <w:spacing w:before="0" w:beforeAutospacing="0"/>
              <w:jc w:val="center"/>
              <w:rPr>
                <w:rFonts w:ascii="Arial" w:eastAsiaTheme="minorHAnsi" w:hAnsi="Arial" w:cs="Arial"/>
                <w:lang w:eastAsia="en-US" w:bidi="he-IL"/>
              </w:rPr>
            </w:pPr>
            <w:r w:rsidRPr="00C143E4">
              <w:rPr>
                <w:rFonts w:ascii="Arial" w:eastAsiaTheme="minorHAnsi" w:hAnsi="Arial" w:cs="Arial"/>
                <w:lang w:eastAsia="en-US" w:bidi="he-IL"/>
              </w:rPr>
              <w:t>προσωπικού) και</w:t>
            </w:r>
          </w:p>
          <w:p w14:paraId="5F91553A" w14:textId="164EC548" w:rsidR="00F2798A" w:rsidRPr="00BF6F49" w:rsidRDefault="00C46D73" w:rsidP="00C46D73">
            <w:pPr>
              <w:spacing w:before="60" w:beforeAutospacing="0" w:after="60"/>
              <w:jc w:val="center"/>
              <w:rPr>
                <w:rFonts w:ascii="Tahoma" w:hAnsi="Tahoma" w:cs="Tahoma"/>
                <w:sz w:val="15"/>
                <w:szCs w:val="15"/>
              </w:rPr>
            </w:pPr>
            <w:r w:rsidRPr="00C143E4">
              <w:rPr>
                <w:rFonts w:ascii="Arial" w:eastAsiaTheme="minorHAnsi" w:hAnsi="Arial" w:cs="Arial"/>
                <w:lang w:eastAsia="en-US" w:bidi="he-IL"/>
              </w:rPr>
              <w:t>έμμεσες δαπάνες</w:t>
            </w:r>
          </w:p>
        </w:tc>
      </w:tr>
      <w:tr w:rsidR="00F2798A" w:rsidRPr="00BF6F49" w14:paraId="7925F7B8" w14:textId="77777777" w:rsidTr="005008F3">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7" w:type="dxa"/>
          <w:trHeight w:val="405"/>
        </w:trPr>
        <w:tc>
          <w:tcPr>
            <w:tcW w:w="704" w:type="dxa"/>
            <w:vAlign w:val="center"/>
            <w:hideMark/>
          </w:tcPr>
          <w:p w14:paraId="6597CD17"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559" w:type="dxa"/>
            <w:noWrap/>
            <w:vAlign w:val="center"/>
            <w:hideMark/>
          </w:tcPr>
          <w:p w14:paraId="25CDD575" w14:textId="31F455D6" w:rsidR="00F2798A" w:rsidRPr="00BF6F49" w:rsidRDefault="00F2798A" w:rsidP="00F2798A">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6482B182" w14:textId="058DBAC1" w:rsidR="00F2798A" w:rsidRPr="00BF6F49" w:rsidRDefault="00F2798A" w:rsidP="00F2798A">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04E0B76D" w14:textId="77777777" w:rsidR="00F2798A" w:rsidRPr="00BF6F49" w:rsidRDefault="00F2798A" w:rsidP="00F2798A">
            <w:pPr>
              <w:spacing w:before="60" w:beforeAutospacing="0" w:after="60"/>
              <w:jc w:val="center"/>
              <w:rPr>
                <w:rFonts w:ascii="Tahoma" w:hAnsi="Tahoma" w:cs="Tahoma"/>
                <w:sz w:val="15"/>
                <w:szCs w:val="15"/>
              </w:rPr>
            </w:pPr>
          </w:p>
        </w:tc>
        <w:tc>
          <w:tcPr>
            <w:tcW w:w="1815" w:type="dxa"/>
            <w:vAlign w:val="center"/>
          </w:tcPr>
          <w:p w14:paraId="3BE972FE" w14:textId="77777777" w:rsidR="00F2798A" w:rsidRPr="00BF6F49" w:rsidRDefault="00F2798A" w:rsidP="00F2798A">
            <w:pPr>
              <w:spacing w:before="60" w:beforeAutospacing="0" w:after="60"/>
              <w:jc w:val="center"/>
              <w:rPr>
                <w:rFonts w:ascii="Tahoma" w:hAnsi="Tahoma" w:cs="Tahoma"/>
                <w:sz w:val="15"/>
                <w:szCs w:val="15"/>
              </w:rPr>
            </w:pPr>
          </w:p>
        </w:tc>
        <w:tc>
          <w:tcPr>
            <w:tcW w:w="1578" w:type="dxa"/>
            <w:vAlign w:val="center"/>
          </w:tcPr>
          <w:p w14:paraId="05ED3C10" w14:textId="77777777" w:rsidR="00F2798A" w:rsidRPr="00BF6F49" w:rsidRDefault="00F2798A" w:rsidP="00F2798A">
            <w:pPr>
              <w:spacing w:before="60" w:beforeAutospacing="0" w:after="60"/>
              <w:jc w:val="center"/>
              <w:rPr>
                <w:rFonts w:ascii="Tahoma" w:hAnsi="Tahoma" w:cs="Tahoma"/>
                <w:sz w:val="15"/>
                <w:szCs w:val="15"/>
              </w:rPr>
            </w:pPr>
          </w:p>
        </w:tc>
      </w:tr>
      <w:tr w:rsidR="00F2798A" w:rsidRPr="00BF6F49" w14:paraId="1D488E22" w14:textId="77777777" w:rsidTr="005008F3">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7" w:type="dxa"/>
          <w:trHeight w:val="231"/>
        </w:trPr>
        <w:tc>
          <w:tcPr>
            <w:tcW w:w="704" w:type="dxa"/>
            <w:vAlign w:val="center"/>
            <w:hideMark/>
          </w:tcPr>
          <w:p w14:paraId="409D39BE" w14:textId="77777777" w:rsidR="00F2798A" w:rsidRPr="00BF6F49" w:rsidRDefault="00F2798A" w:rsidP="00F2798A">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F2798A" w:rsidRPr="00BF6F49" w:rsidRDefault="00F2798A" w:rsidP="00F2798A">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559" w:type="dxa"/>
            <w:noWrap/>
            <w:vAlign w:val="center"/>
          </w:tcPr>
          <w:p w14:paraId="6E5F97EC" w14:textId="29422095" w:rsidR="00F2798A" w:rsidRPr="00BF6F49" w:rsidRDefault="00F2798A" w:rsidP="00F2798A">
            <w:pPr>
              <w:spacing w:before="60" w:beforeAutospacing="0" w:after="60"/>
              <w:jc w:val="center"/>
              <w:rPr>
                <w:rFonts w:ascii="Tahoma" w:hAnsi="Tahoma" w:cs="Tahoma"/>
                <w:b/>
                <w:bCs/>
                <w:sz w:val="15"/>
                <w:szCs w:val="15"/>
              </w:rPr>
            </w:pPr>
            <w:r>
              <w:rPr>
                <w:rFonts w:ascii="Tahoma" w:hAnsi="Tahoma" w:cs="Tahoma"/>
                <w:b/>
                <w:bCs/>
                <w:sz w:val="15"/>
                <w:szCs w:val="15"/>
              </w:rPr>
              <w:t>Χ</w:t>
            </w:r>
          </w:p>
        </w:tc>
        <w:tc>
          <w:tcPr>
            <w:tcW w:w="1937" w:type="dxa"/>
            <w:noWrap/>
            <w:vAlign w:val="center"/>
          </w:tcPr>
          <w:p w14:paraId="64543AE2" w14:textId="68E8BCE2" w:rsidR="00F2798A" w:rsidRPr="00BF6F49" w:rsidRDefault="00F2798A" w:rsidP="00F2798A">
            <w:pPr>
              <w:spacing w:before="60" w:beforeAutospacing="0" w:after="60"/>
              <w:jc w:val="center"/>
              <w:rPr>
                <w:rFonts w:ascii="Tahoma" w:hAnsi="Tahoma" w:cs="Tahoma"/>
                <w:b/>
                <w:bCs/>
                <w:sz w:val="15"/>
                <w:szCs w:val="15"/>
              </w:rPr>
            </w:pPr>
            <w:r>
              <w:rPr>
                <w:rFonts w:ascii="Tahoma" w:hAnsi="Tahoma" w:cs="Tahoma"/>
                <w:b/>
                <w:bCs/>
                <w:sz w:val="15"/>
                <w:szCs w:val="15"/>
              </w:rPr>
              <w:t>Χ</w:t>
            </w:r>
          </w:p>
        </w:tc>
        <w:tc>
          <w:tcPr>
            <w:tcW w:w="1885" w:type="dxa"/>
            <w:gridSpan w:val="2"/>
            <w:shd w:val="clear" w:color="auto" w:fill="BFBFBF" w:themeFill="background1" w:themeFillShade="BF"/>
            <w:noWrap/>
            <w:vAlign w:val="center"/>
          </w:tcPr>
          <w:p w14:paraId="0E63DD93" w14:textId="77777777" w:rsidR="00F2798A" w:rsidRPr="00BF6F49" w:rsidRDefault="00F2798A" w:rsidP="00F2798A">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F2798A" w:rsidRPr="00BF6F49" w:rsidRDefault="00F2798A" w:rsidP="00F2798A">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F2798A" w:rsidRPr="00BF6F49" w:rsidRDefault="00F2798A" w:rsidP="00F2798A">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F2798A" w:rsidRPr="00BF6F49" w:rsidRDefault="00F2798A" w:rsidP="00F2798A">
            <w:pPr>
              <w:spacing w:before="60" w:beforeAutospacing="0" w:after="60"/>
              <w:jc w:val="center"/>
              <w:rPr>
                <w:rFonts w:ascii="Tahoma" w:hAnsi="Tahoma" w:cs="Tahoma"/>
                <w:sz w:val="15"/>
                <w:szCs w:val="15"/>
              </w:rPr>
            </w:pPr>
          </w:p>
        </w:tc>
      </w:tr>
      <w:tr w:rsidR="00F2798A" w:rsidRPr="00BF6F49" w14:paraId="55299C6F" w14:textId="77777777" w:rsidTr="005008F3">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7" w:type="dxa"/>
          <w:trHeight w:val="660"/>
        </w:trPr>
        <w:tc>
          <w:tcPr>
            <w:tcW w:w="704" w:type="dxa"/>
            <w:vAlign w:val="center"/>
            <w:hideMark/>
          </w:tcPr>
          <w:p w14:paraId="03815E9C"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F2798A" w:rsidRPr="00BF6F49" w:rsidRDefault="00F2798A" w:rsidP="00F2798A">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559" w:type="dxa"/>
            <w:noWrap/>
            <w:vAlign w:val="center"/>
            <w:hideMark/>
          </w:tcPr>
          <w:p w14:paraId="36FC1708" w14:textId="2C427445" w:rsidR="00F2798A" w:rsidRPr="00BF6F49" w:rsidRDefault="00F2798A" w:rsidP="00F2798A">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000C4C07" w14:textId="0C73385C" w:rsidR="00F2798A" w:rsidRPr="00BF6F49" w:rsidRDefault="00F2798A" w:rsidP="00F2798A">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72CD4BE8" w14:textId="77777777" w:rsidR="00F2798A" w:rsidRPr="00BF6F49" w:rsidRDefault="00F2798A" w:rsidP="00F2798A">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F2798A" w:rsidRPr="00BF6F49" w:rsidRDefault="00F2798A" w:rsidP="00F2798A">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F2798A" w:rsidRPr="00BF6F49" w:rsidRDefault="00F2798A" w:rsidP="00F2798A">
            <w:pPr>
              <w:spacing w:before="60" w:beforeAutospacing="0" w:after="60"/>
              <w:jc w:val="center"/>
              <w:rPr>
                <w:rFonts w:ascii="Tahoma" w:hAnsi="Tahoma" w:cs="Tahoma"/>
                <w:sz w:val="15"/>
                <w:szCs w:val="15"/>
              </w:rPr>
            </w:pPr>
          </w:p>
        </w:tc>
      </w:tr>
      <w:tr w:rsidR="00F2798A" w:rsidRPr="00BF6F49" w14:paraId="1CC14EDD" w14:textId="77777777" w:rsidTr="005008F3">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7" w:type="dxa"/>
          <w:trHeight w:val="390"/>
        </w:trPr>
        <w:tc>
          <w:tcPr>
            <w:tcW w:w="704" w:type="dxa"/>
            <w:vAlign w:val="center"/>
            <w:hideMark/>
          </w:tcPr>
          <w:p w14:paraId="38634370"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F2798A" w:rsidRPr="00BF6F49" w:rsidRDefault="00F2798A" w:rsidP="00F2798A">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559" w:type="dxa"/>
            <w:noWrap/>
            <w:vAlign w:val="center"/>
            <w:hideMark/>
          </w:tcPr>
          <w:p w14:paraId="65CAA80D" w14:textId="73FA5C6E" w:rsidR="00F2798A" w:rsidRPr="00BF6F49" w:rsidRDefault="00F2798A" w:rsidP="00F2798A">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2A9DDE3B" w14:textId="66B8D80D" w:rsidR="00F2798A" w:rsidRPr="00BF6F49" w:rsidRDefault="00F2798A" w:rsidP="00F2798A">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0563394E" w14:textId="77777777" w:rsidR="00F2798A" w:rsidRPr="00BF6F49" w:rsidRDefault="00F2798A" w:rsidP="00F2798A">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F2798A" w:rsidRPr="00BF6F49" w:rsidRDefault="00F2798A" w:rsidP="00F2798A">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F2798A" w:rsidRPr="00BF6F49" w:rsidRDefault="00F2798A" w:rsidP="00F2798A">
            <w:pPr>
              <w:spacing w:before="60" w:beforeAutospacing="0" w:after="60"/>
              <w:jc w:val="center"/>
              <w:rPr>
                <w:rFonts w:ascii="Tahoma" w:hAnsi="Tahoma" w:cs="Tahoma"/>
                <w:sz w:val="15"/>
                <w:szCs w:val="15"/>
              </w:rPr>
            </w:pPr>
          </w:p>
        </w:tc>
      </w:tr>
      <w:tr w:rsidR="00F2798A" w:rsidRPr="00BF6F49" w14:paraId="6955338F" w14:textId="77777777" w:rsidTr="005008F3">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7" w:type="dxa"/>
          <w:trHeight w:val="390"/>
        </w:trPr>
        <w:tc>
          <w:tcPr>
            <w:tcW w:w="704" w:type="dxa"/>
            <w:vAlign w:val="center"/>
            <w:hideMark/>
          </w:tcPr>
          <w:p w14:paraId="3EFB3540"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lastRenderedPageBreak/>
              <w:t>Β.4.3</w:t>
            </w:r>
          </w:p>
        </w:tc>
        <w:tc>
          <w:tcPr>
            <w:tcW w:w="3549" w:type="dxa"/>
            <w:vAlign w:val="center"/>
            <w:hideMark/>
          </w:tcPr>
          <w:p w14:paraId="46369E3C" w14:textId="77777777" w:rsidR="00F2798A" w:rsidRPr="00BF6F49" w:rsidRDefault="00F2798A" w:rsidP="00F2798A">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Pr>
                <w:rFonts w:ascii="Tahoma" w:hAnsi="Tahoma" w:cs="Tahoma"/>
                <w:sz w:val="15"/>
                <w:szCs w:val="15"/>
              </w:rPr>
              <w:t>αινοτομίας</w:t>
            </w:r>
            <w:r w:rsidRPr="00BF6F49">
              <w:rPr>
                <w:rFonts w:ascii="Tahoma" w:hAnsi="Tahoma" w:cs="Tahoma"/>
                <w:sz w:val="15"/>
                <w:szCs w:val="15"/>
              </w:rPr>
              <w:t>)</w:t>
            </w:r>
          </w:p>
        </w:tc>
        <w:tc>
          <w:tcPr>
            <w:tcW w:w="1559" w:type="dxa"/>
            <w:noWrap/>
            <w:vAlign w:val="center"/>
            <w:hideMark/>
          </w:tcPr>
          <w:p w14:paraId="3861304D" w14:textId="69B66ADF" w:rsidR="00F2798A" w:rsidRPr="00BF6F49" w:rsidRDefault="00F2798A" w:rsidP="00F2798A">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0386BEE9" w14:textId="162EDD08" w:rsidR="00F2798A" w:rsidRPr="00BF6F49" w:rsidRDefault="00F2798A" w:rsidP="00F2798A">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6356A850" w14:textId="77777777" w:rsidR="00F2798A" w:rsidRPr="00BF6F49" w:rsidRDefault="00F2798A" w:rsidP="00F2798A">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F2798A" w:rsidRPr="00BF6F49" w:rsidRDefault="00F2798A" w:rsidP="00F2798A">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F2798A" w:rsidRPr="00BF6F49" w:rsidRDefault="00F2798A" w:rsidP="00F2798A">
            <w:pPr>
              <w:spacing w:before="60" w:beforeAutospacing="0" w:after="60"/>
              <w:jc w:val="center"/>
              <w:rPr>
                <w:rFonts w:ascii="Tahoma" w:hAnsi="Tahoma" w:cs="Tahoma"/>
                <w:sz w:val="15"/>
                <w:szCs w:val="15"/>
              </w:rPr>
            </w:pPr>
          </w:p>
        </w:tc>
      </w:tr>
      <w:tr w:rsidR="00F2798A" w:rsidRPr="00BF6F49" w14:paraId="26F2B29A" w14:textId="77777777" w:rsidTr="005008F3">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7" w:type="dxa"/>
          <w:trHeight w:val="417"/>
        </w:trPr>
        <w:tc>
          <w:tcPr>
            <w:tcW w:w="704" w:type="dxa"/>
            <w:vAlign w:val="center"/>
            <w:hideMark/>
          </w:tcPr>
          <w:p w14:paraId="04A7E1AD"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F2798A" w:rsidRPr="00BF6F49" w:rsidRDefault="00F2798A" w:rsidP="00F2798A">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559" w:type="dxa"/>
            <w:noWrap/>
            <w:vAlign w:val="center"/>
            <w:hideMark/>
          </w:tcPr>
          <w:p w14:paraId="294747ED" w14:textId="791B8121" w:rsidR="00F2798A" w:rsidRPr="00BF6F49" w:rsidRDefault="00F2798A" w:rsidP="00F2798A">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2E9F08A5" w14:textId="2F35C168" w:rsidR="00F2798A" w:rsidRPr="00BF6F49" w:rsidRDefault="00F2798A" w:rsidP="00F2798A">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261B689A" w14:textId="77777777" w:rsidR="00F2798A" w:rsidRPr="00BF6F49" w:rsidRDefault="00F2798A" w:rsidP="00F2798A">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F2798A" w:rsidRPr="00BF6F49" w:rsidRDefault="00F2798A" w:rsidP="00F2798A">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F2798A" w:rsidRPr="00BF6F49" w:rsidRDefault="00F2798A" w:rsidP="00F2798A">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2" w:name="Επιλογή4"/>
            <w:r w:rsidR="00811FDB" w:rsidRPr="003846A5">
              <w:rPr>
                <w:rFonts w:ascii="Tahoma" w:hAnsi="Tahoma" w:cs="Tahoma"/>
              </w:rPr>
              <w:instrText xml:space="preserve"> FORMCHECKBOX </w:instrText>
            </w:r>
            <w:r w:rsidR="000377DB">
              <w:rPr>
                <w:rFonts w:ascii="Tahoma" w:hAnsi="Tahoma" w:cs="Tahoma"/>
              </w:rPr>
            </w:r>
            <w:r w:rsidR="000377DB">
              <w:rPr>
                <w:rFonts w:ascii="Tahoma" w:hAnsi="Tahoma" w:cs="Tahoma"/>
              </w:rPr>
              <w:fldChar w:fldCharType="separate"/>
            </w:r>
            <w:r w:rsidRPr="003846A5">
              <w:rPr>
                <w:rFonts w:ascii="Tahoma" w:hAnsi="Tahoma" w:cs="Tahoma"/>
              </w:rPr>
              <w:fldChar w:fldCharType="end"/>
            </w:r>
            <w:bookmarkEnd w:id="2"/>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377DB">
              <w:rPr>
                <w:rFonts w:ascii="Tahoma" w:hAnsi="Tahoma" w:cs="Tahoma"/>
              </w:rPr>
            </w:r>
            <w:r w:rsidR="000377DB">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377DB">
              <w:rPr>
                <w:rFonts w:ascii="Tahoma" w:hAnsi="Tahoma" w:cs="Tahoma"/>
              </w:rPr>
            </w:r>
            <w:r w:rsidR="000377DB">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00DB7724">
              <w:rPr>
                <w:rFonts w:ascii="Tahoma" w:hAnsi="Tahoma" w:cs="Tahoma"/>
              </w:rPr>
              <w:t>μετεγκαταστάθηκε</w:t>
            </w:r>
            <w:proofErr w:type="spellEnd"/>
            <w:r w:rsidRPr="00DB7724">
              <w:rPr>
                <w:rFonts w:ascii="Tahoma" w:hAnsi="Tahoma" w:cs="Tahoma"/>
              </w:rPr>
              <w:t xml:space="preserve">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377DB">
              <w:rPr>
                <w:rFonts w:ascii="Tahoma" w:hAnsi="Tahoma" w:cs="Tahoma"/>
              </w:rPr>
            </w:r>
            <w:r w:rsidR="000377DB">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w:t>
            </w:r>
            <w:proofErr w:type="spellStart"/>
            <w:r>
              <w:rPr>
                <w:rFonts w:ascii="Tahoma" w:hAnsi="Tahoma" w:cs="Tahoma"/>
              </w:rPr>
              <w:t>ωφελουμένων</w:t>
            </w:r>
            <w:proofErr w:type="spellEnd"/>
            <w:r>
              <w:rPr>
                <w:rFonts w:ascii="Tahoma" w:hAnsi="Tahoma" w:cs="Tahoma"/>
              </w:rPr>
              <w:t xml:space="preserve">,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377DB">
              <w:rPr>
                <w:rFonts w:ascii="Tahoma" w:hAnsi="Tahoma" w:cs="Tahoma"/>
              </w:rPr>
            </w:r>
            <w:r w:rsidR="000377DB">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Είναι σε γνώση μου τα οριζόμενα και τα μέτρα εφαρμογής που προβλέπονται στην ενωσιακή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377DB">
              <w:rPr>
                <w:rFonts w:ascii="Tahoma" w:hAnsi="Tahoma" w:cs="Tahoma"/>
              </w:rPr>
            </w:r>
            <w:r w:rsidR="000377DB">
              <w:rPr>
                <w:rFonts w:ascii="Tahoma" w:hAnsi="Tahoma" w:cs="Tahoma"/>
              </w:rPr>
              <w:fldChar w:fldCharType="separate"/>
            </w:r>
            <w:r w:rsidRPr="00DB7724">
              <w:rPr>
                <w:rFonts w:ascii="Tahoma" w:hAnsi="Tahoma" w:cs="Tahoma"/>
              </w:rPr>
              <w:fldChar w:fldCharType="end"/>
            </w:r>
          </w:p>
        </w:tc>
      </w:tr>
      <w:tr w:rsidR="00AF36B0" w:rsidRPr="00DB7724" w14:paraId="67A3BA98" w14:textId="77777777" w:rsidTr="00CD29DB">
        <w:tc>
          <w:tcPr>
            <w:tcW w:w="8897" w:type="dxa"/>
          </w:tcPr>
          <w:p w14:paraId="3D9658CB" w14:textId="2B1259A9" w:rsidR="00AF36B0" w:rsidRDefault="00AF36B0" w:rsidP="00976554">
            <w:pPr>
              <w:spacing w:before="60" w:beforeAutospacing="0" w:after="60"/>
              <w:ind w:left="284" w:hanging="284"/>
              <w:rPr>
                <w:rFonts w:ascii="Tahoma" w:hAnsi="Tahoma" w:cs="Tahoma"/>
              </w:rPr>
            </w:pPr>
            <w:proofErr w:type="spellStart"/>
            <w:r>
              <w:rPr>
                <w:rFonts w:ascii="Tahoma" w:hAnsi="Tahoma" w:cs="Tahoma"/>
              </w:rPr>
              <w:t>στ</w:t>
            </w:r>
            <w:proofErr w:type="spellEnd"/>
            <w:r w:rsidRPr="00AF36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4BD93A70" w14:textId="1D1C2F71" w:rsidR="00AF36B0" w:rsidRPr="00DB7724" w:rsidRDefault="002464CC"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377DB">
              <w:rPr>
                <w:rFonts w:ascii="Tahoma" w:hAnsi="Tahoma" w:cs="Tahoma"/>
              </w:rPr>
            </w:r>
            <w:r w:rsidR="000377DB">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46589B2B" w:rsidR="00811FDB" w:rsidRPr="00632293" w:rsidRDefault="00AF36B0" w:rsidP="00522AC7">
            <w:pPr>
              <w:spacing w:before="60" w:beforeAutospacing="0" w:after="60"/>
              <w:ind w:left="284" w:hanging="284"/>
              <w:jc w:val="left"/>
              <w:rPr>
                <w:rFonts w:ascii="Tahoma" w:hAnsi="Tahoma" w:cs="Tahoma"/>
              </w:rPr>
            </w:pPr>
            <w:r>
              <w:rPr>
                <w:rFonts w:ascii="Tahoma" w:hAnsi="Tahoma" w:cs="Tahoma"/>
              </w:rPr>
              <w:t>ζ</w:t>
            </w:r>
            <w:r w:rsidR="00450D0F">
              <w:rPr>
                <w:rFonts w:ascii="Tahoma" w:hAnsi="Tahoma" w:cs="Tahoma"/>
              </w:rPr>
              <w:t>)</w:t>
            </w:r>
            <w:r w:rsidR="002464CC" w:rsidRPr="002464CC">
              <w:rPr>
                <w:rFonts w:ascii="Tahoma" w:hAnsi="Tahoma" w:cs="Tahoma"/>
              </w:rPr>
              <w:t xml:space="preserve">  </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377DB">
              <w:rPr>
                <w:rFonts w:ascii="Tahoma" w:hAnsi="Tahoma" w:cs="Tahoma"/>
              </w:rPr>
            </w:r>
            <w:r w:rsidR="000377DB">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68605C3A" w:rsidR="00A60467" w:rsidRDefault="00AF36B0"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377DB">
              <w:rPr>
                <w:rFonts w:ascii="Tahoma" w:hAnsi="Tahoma" w:cs="Tahoma"/>
              </w:rPr>
            </w:r>
            <w:r w:rsidR="000377DB">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391E37FC" w:rsidR="00A60467" w:rsidRDefault="00AF36B0" w:rsidP="00976554">
            <w:pPr>
              <w:spacing w:before="60" w:beforeAutospacing="0" w:after="60"/>
              <w:ind w:left="284" w:hanging="284"/>
              <w:rPr>
                <w:rFonts w:ascii="Tahoma" w:hAnsi="Tahoma" w:cs="Tahoma"/>
              </w:rPr>
            </w:pPr>
            <w:r>
              <w:rPr>
                <w:rFonts w:ascii="Tahoma" w:hAnsi="Tahoma" w:cs="Tahoma"/>
              </w:rPr>
              <w:t>θ</w:t>
            </w:r>
            <w:r w:rsidR="00A60467" w:rsidRPr="00DB7724">
              <w:rPr>
                <w:rFonts w:ascii="Tahoma" w:hAnsi="Tahoma" w:cs="Tahoma"/>
              </w:rPr>
              <w:t>)</w:t>
            </w:r>
            <w:r w:rsidR="00A60467">
              <w:rPr>
                <w:rFonts w:ascii="Tahoma" w:hAnsi="Tahoma" w:cs="Tahoma"/>
              </w:rPr>
              <w:t xml:space="preserve"> </w:t>
            </w:r>
            <w:r w:rsidR="00A60467" w:rsidRPr="00DB7724">
              <w:rPr>
                <w:rFonts w:ascii="Tahoma" w:hAnsi="Tahoma" w:cs="Tahoma"/>
              </w:rPr>
              <w:t xml:space="preserve"> </w:t>
            </w:r>
            <w:r w:rsidR="00A60467" w:rsidRPr="00AF6BD0">
              <w:rPr>
                <w:rFonts w:ascii="Tahoma" w:hAnsi="Tahoma" w:cs="Tahoma"/>
              </w:rPr>
              <w:t>Έχει ενημερωθεί η Καρτέλα Φορέα στο ΟΠΣ</w:t>
            </w:r>
            <w:r w:rsidR="000D7CCA">
              <w:rPr>
                <w:rFonts w:ascii="Tahoma" w:hAnsi="Tahoma" w:cs="Tahoma"/>
              </w:rPr>
              <w:t>,</w:t>
            </w:r>
            <w:r w:rsidR="00A60467" w:rsidRPr="00AF6BD0">
              <w:rPr>
                <w:rFonts w:ascii="Tahoma" w:hAnsi="Tahoma" w:cs="Tahoma"/>
              </w:rPr>
              <w:t xml:space="preserve"> για τον </w:t>
            </w:r>
            <w:r w:rsidR="000D7CCA">
              <w:rPr>
                <w:rFonts w:ascii="Tahoma" w:hAnsi="Tahoma" w:cs="Tahoma"/>
              </w:rPr>
              <w:t>δ</w:t>
            </w:r>
            <w:r w:rsidR="00A60467" w:rsidRPr="00AF6BD0">
              <w:rPr>
                <w:rFonts w:ascii="Tahoma" w:hAnsi="Tahoma" w:cs="Tahoma"/>
              </w:rPr>
              <w:t>ικαιούχο και τους εταίρους</w:t>
            </w:r>
            <w:r w:rsidR="000D7CCA">
              <w:rPr>
                <w:rFonts w:ascii="Tahoma" w:hAnsi="Tahoma" w:cs="Tahoma"/>
              </w:rPr>
              <w:t>, με τους π</w:t>
            </w:r>
            <w:r w:rsidR="00A60467" w:rsidRPr="00AF6BD0">
              <w:rPr>
                <w:rFonts w:ascii="Tahoma" w:hAnsi="Tahoma" w:cs="Tahoma"/>
              </w:rPr>
              <w:t>ραγματικούς</w:t>
            </w:r>
            <w:r w:rsidR="00A60467">
              <w:rPr>
                <w:rFonts w:ascii="Tahoma" w:hAnsi="Tahoma" w:cs="Tahoma"/>
              </w:rPr>
              <w:t xml:space="preserve"> </w:t>
            </w:r>
            <w:r w:rsidR="000D7CCA">
              <w:rPr>
                <w:rFonts w:ascii="Tahoma" w:hAnsi="Tahoma" w:cs="Tahoma"/>
              </w:rPr>
              <w:t>δ</w:t>
            </w:r>
            <w:r w:rsidR="00A60467"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377DB">
              <w:rPr>
                <w:rFonts w:ascii="Tahoma" w:hAnsi="Tahoma" w:cs="Tahoma"/>
              </w:rPr>
            </w:r>
            <w:r w:rsidR="000377DB">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1CC550A1" w:rsidR="00A60467" w:rsidRDefault="00AF36B0" w:rsidP="002464CC">
            <w:pPr>
              <w:spacing w:before="60" w:beforeAutospacing="0" w:after="60"/>
              <w:ind w:left="284" w:hanging="284"/>
              <w:rPr>
                <w:rFonts w:ascii="Tahoma" w:hAnsi="Tahoma" w:cs="Tahoma"/>
              </w:rPr>
            </w:pPr>
            <w:r>
              <w:rPr>
                <w:rFonts w:ascii="Tahoma" w:hAnsi="Tahoma" w:cs="Tahoma"/>
              </w:rPr>
              <w:t>ι</w:t>
            </w:r>
            <w:r w:rsidR="00A60467">
              <w:rPr>
                <w:rFonts w:ascii="Tahoma" w:hAnsi="Tahoma" w:cs="Tahoma"/>
              </w:rPr>
              <w:t xml:space="preserve">)  </w:t>
            </w:r>
            <w:r w:rsidR="002464CC" w:rsidRPr="002464CC">
              <w:rPr>
                <w:rFonts w:ascii="Tahoma" w:hAnsi="Tahoma" w:cs="Tahoma"/>
              </w:rPr>
              <w:t xml:space="preserve"> </w:t>
            </w:r>
            <w:r w:rsidR="00A60467" w:rsidRPr="00DB7724">
              <w:rPr>
                <w:rFonts w:ascii="Tahoma" w:hAnsi="Tahoma" w:cs="Tahoma"/>
              </w:rPr>
              <w:t>Ο φορέας</w:t>
            </w:r>
            <w:r w:rsidR="00A60467" w:rsidRPr="00CB75FF">
              <w:rPr>
                <w:rFonts w:ascii="Tahoma" w:hAnsi="Tahoma" w:cs="Tahoma"/>
              </w:rPr>
              <w:t>/</w:t>
            </w:r>
            <w:proofErr w:type="spellStart"/>
            <w:r w:rsidR="00A60467" w:rsidRPr="00CB75FF">
              <w:rPr>
                <w:rFonts w:ascii="Tahoma" w:hAnsi="Tahoma" w:cs="Tahoma"/>
              </w:rPr>
              <w:t>είς</w:t>
            </w:r>
            <w:proofErr w:type="spellEnd"/>
            <w:r w:rsidR="00A60467" w:rsidRPr="00DB7724">
              <w:rPr>
                <w:rFonts w:ascii="Tahoma" w:hAnsi="Tahoma" w:cs="Tahoma"/>
              </w:rPr>
              <w:t xml:space="preserve"> λειτουργίας ή/και συντήρησης της πράξης, που θα αναλάβει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w:t>
            </w:r>
            <w:r w:rsidR="00A60467" w:rsidRPr="00DB7724">
              <w:rPr>
                <w:rFonts w:ascii="Tahoma" w:hAnsi="Tahoma" w:cs="Tahoma"/>
                <w:bCs/>
              </w:rPr>
              <w:t xml:space="preserve">τη λειτουργία ή/και συντήρηση </w:t>
            </w:r>
            <w:r w:rsidR="00A60467">
              <w:rPr>
                <w:rFonts w:ascii="Tahoma" w:hAnsi="Tahoma" w:cs="Tahoma"/>
                <w:bCs/>
              </w:rPr>
              <w:t>της πράξης</w:t>
            </w:r>
            <w:r w:rsidR="00A60467" w:rsidRPr="00DB7724">
              <w:rPr>
                <w:rFonts w:ascii="Tahoma" w:hAnsi="Tahoma" w:cs="Tahoma"/>
                <w:bCs/>
              </w:rPr>
              <w:t>,</w:t>
            </w:r>
            <w:r w:rsidR="00A60467" w:rsidRPr="00DB7724">
              <w:rPr>
                <w:rFonts w:ascii="Tahoma" w:hAnsi="Tahoma" w:cs="Tahoma"/>
              </w:rPr>
              <w:t xml:space="preserve"> έχει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λάβει γνώση και συμφωνεί</w:t>
            </w:r>
            <w:r w:rsidR="00A60467">
              <w:rPr>
                <w:rFonts w:ascii="Tahoma" w:hAnsi="Tahoma" w:cs="Tahoma"/>
              </w:rPr>
              <w:t>/</w:t>
            </w:r>
            <w:proofErr w:type="spellStart"/>
            <w:r w:rsidR="00A60467">
              <w:rPr>
                <w:rFonts w:ascii="Tahoma" w:hAnsi="Tahoma" w:cs="Tahoma"/>
              </w:rPr>
              <w:t>ούν</w:t>
            </w:r>
            <w:proofErr w:type="spellEnd"/>
            <w:r w:rsidR="00A60467" w:rsidRPr="00DB7724">
              <w:rPr>
                <w:rFonts w:ascii="Tahoma" w:hAnsi="Tahoma" w:cs="Tahoma"/>
              </w:rPr>
              <w:t xml:space="preserve"> με το περιεχόμενο της πρότασης</w:t>
            </w:r>
            <w:r w:rsidR="00A60467">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377DB">
              <w:rPr>
                <w:rFonts w:ascii="Tahoma" w:hAnsi="Tahoma" w:cs="Tahoma"/>
              </w:rPr>
            </w:r>
            <w:r w:rsidR="000377DB">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02B05F44" w:rsidR="00A60467" w:rsidRDefault="00AF36B0" w:rsidP="00976554">
            <w:pPr>
              <w:spacing w:before="60" w:beforeAutospacing="0" w:after="60"/>
              <w:ind w:left="284" w:hanging="284"/>
              <w:rPr>
                <w:rFonts w:ascii="Tahoma" w:hAnsi="Tahoma" w:cs="Tahoma"/>
              </w:rPr>
            </w:pPr>
            <w:proofErr w:type="spellStart"/>
            <w:r>
              <w:rPr>
                <w:rFonts w:ascii="Tahoma" w:hAnsi="Tahoma" w:cs="Tahoma"/>
              </w:rPr>
              <w:t>ια</w:t>
            </w:r>
            <w:proofErr w:type="spellEnd"/>
            <w:r w:rsidR="002464CC">
              <w:rPr>
                <w:rFonts w:ascii="Tahoma" w:hAnsi="Tahoma" w:cs="Tahoma"/>
              </w:rPr>
              <w:t xml:space="preserve">)  </w:t>
            </w:r>
            <w:r w:rsidR="00A60467" w:rsidRPr="00DB7724">
              <w:rPr>
                <w:rFonts w:ascii="Tahoma" w:hAnsi="Tahoma" w:cs="Tahoma"/>
              </w:rPr>
              <w:t>Ο</w:t>
            </w:r>
            <w:r w:rsidR="00A60467">
              <w:rPr>
                <w:rFonts w:ascii="Tahoma" w:hAnsi="Tahoma" w:cs="Tahoma"/>
              </w:rPr>
              <w:t>/οι</w:t>
            </w:r>
            <w:r w:rsidR="00A60467" w:rsidRPr="00DB7724">
              <w:rPr>
                <w:rFonts w:ascii="Tahoma" w:hAnsi="Tahoma" w:cs="Tahoma"/>
              </w:rPr>
              <w:t xml:space="preserve"> κύριος</w:t>
            </w:r>
            <w:r w:rsidR="00A60467">
              <w:rPr>
                <w:rFonts w:ascii="Tahoma" w:hAnsi="Tahoma" w:cs="Tahoma"/>
              </w:rPr>
              <w:t>/οι</w:t>
            </w:r>
            <w:r w:rsidR="00A60467" w:rsidRPr="00DB7724">
              <w:rPr>
                <w:rFonts w:ascii="Tahoma" w:hAnsi="Tahoma" w:cs="Tahoma"/>
              </w:rPr>
              <w:t xml:space="preserve"> του έργου (φορέας</w:t>
            </w:r>
            <w:r w:rsidR="00A60467">
              <w:rPr>
                <w:rFonts w:ascii="Tahoma" w:hAnsi="Tahoma" w:cs="Tahoma"/>
              </w:rPr>
              <w:t>/</w:t>
            </w:r>
            <w:proofErr w:type="spellStart"/>
            <w:r w:rsidR="00A60467">
              <w:rPr>
                <w:rFonts w:ascii="Tahoma" w:hAnsi="Tahoma" w:cs="Tahoma"/>
              </w:rPr>
              <w:t>είς</w:t>
            </w:r>
            <w:proofErr w:type="spellEnd"/>
            <w:r w:rsidR="00A60467" w:rsidRPr="00DB7724">
              <w:rPr>
                <w:rFonts w:ascii="Tahoma" w:hAnsi="Tahoma" w:cs="Tahoma"/>
              </w:rPr>
              <w:t xml:space="preserve"> </w:t>
            </w:r>
            <w:r w:rsidR="00A60467">
              <w:rPr>
                <w:rFonts w:ascii="Tahoma" w:hAnsi="Tahoma" w:cs="Tahoma"/>
              </w:rPr>
              <w:t xml:space="preserve">υποβαλλόμενης </w:t>
            </w:r>
            <w:r w:rsidR="00A60467" w:rsidRPr="00DB7724">
              <w:rPr>
                <w:rFonts w:ascii="Tahoma" w:hAnsi="Tahoma" w:cs="Tahoma"/>
              </w:rPr>
              <w:t>πρότασης)</w:t>
            </w:r>
            <w:r w:rsidR="00A60467">
              <w:rPr>
                <w:rFonts w:ascii="Tahoma" w:hAnsi="Tahoma" w:cs="Tahoma"/>
              </w:rPr>
              <w:t>,</w:t>
            </w:r>
            <w:r w:rsidR="00A60467" w:rsidRPr="00DB7724">
              <w:rPr>
                <w:rFonts w:ascii="Tahoma" w:hAnsi="Tahoma" w:cs="Tahoma"/>
              </w:rPr>
              <w:t xml:space="preserve"> για λογαριασμό του</w:t>
            </w:r>
            <w:r w:rsidR="00A60467">
              <w:rPr>
                <w:rFonts w:ascii="Tahoma" w:hAnsi="Tahoma" w:cs="Tahoma"/>
              </w:rPr>
              <w:t>/ων</w:t>
            </w:r>
            <w:r w:rsidR="00A60467" w:rsidRPr="00DB7724">
              <w:rPr>
                <w:rFonts w:ascii="Tahoma" w:hAnsi="Tahoma" w:cs="Tahoma"/>
              </w:rPr>
              <w:t xml:space="preserve"> οποίου</w:t>
            </w:r>
            <w:r w:rsidR="00A60467">
              <w:rPr>
                <w:rFonts w:ascii="Tahoma" w:hAnsi="Tahoma" w:cs="Tahoma"/>
              </w:rPr>
              <w:t>/ων</w:t>
            </w:r>
            <w:r w:rsidR="00A60467" w:rsidRPr="00DB7724">
              <w:rPr>
                <w:rFonts w:ascii="Tahoma" w:hAnsi="Tahoma" w:cs="Tahoma"/>
              </w:rPr>
              <w:t xml:space="preserve"> προτείνεται το έργο, έχει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λάβει γνώση και συμφωνεί</w:t>
            </w:r>
            <w:r w:rsidR="00A60467">
              <w:rPr>
                <w:rFonts w:ascii="Tahoma" w:hAnsi="Tahoma" w:cs="Tahoma"/>
              </w:rPr>
              <w:t>/</w:t>
            </w:r>
            <w:proofErr w:type="spellStart"/>
            <w:r w:rsidR="00A60467">
              <w:rPr>
                <w:rFonts w:ascii="Tahoma" w:hAnsi="Tahoma" w:cs="Tahoma"/>
              </w:rPr>
              <w:t>ούν</w:t>
            </w:r>
            <w:proofErr w:type="spellEnd"/>
            <w:r w:rsidR="00A60467"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377DB">
              <w:rPr>
                <w:rFonts w:ascii="Tahoma" w:hAnsi="Tahoma" w:cs="Tahoma"/>
              </w:rPr>
            </w:r>
            <w:r w:rsidR="000377DB">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444A9" w14:textId="77777777" w:rsidR="000377DB" w:rsidRDefault="000377DB" w:rsidP="0031760F">
      <w:pPr>
        <w:spacing w:before="0"/>
      </w:pPr>
      <w:r>
        <w:separator/>
      </w:r>
    </w:p>
  </w:endnote>
  <w:endnote w:type="continuationSeparator" w:id="0">
    <w:p w14:paraId="1C53C686" w14:textId="77777777" w:rsidR="000377DB" w:rsidRDefault="000377DB" w:rsidP="0031760F">
      <w:pPr>
        <w:spacing w:before="0"/>
      </w:pPr>
      <w:r>
        <w:continuationSeparator/>
      </w:r>
    </w:p>
  </w:endnote>
  <w:endnote w:type="continuationNotice" w:id="1">
    <w:p w14:paraId="24E4EB1A" w14:textId="77777777" w:rsidR="000377DB" w:rsidRDefault="000377D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MyriadPro-Regular">
    <w:altName w:val="Calibri"/>
    <w:panose1 w:val="00000000000000000000"/>
    <w:charset w:val="A1"/>
    <w:family w:val="auto"/>
    <w:notTrueType/>
    <w:pitch w:val="default"/>
    <w:sig w:usb0="00000081" w:usb1="00000000" w:usb2="00000000" w:usb3="00000000" w:csb0="00000008" w:csb1="00000000"/>
  </w:font>
  <w:font w:name="Calibri">
    <w:panose1 w:val="020F0502020204030204"/>
    <w:charset w:val="A1"/>
    <w:family w:val="swiss"/>
    <w:pitch w:val="variable"/>
    <w:sig w:usb0="E0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805BFF" w:rsidRPr="00F119CB" w14:paraId="749CA122" w14:textId="77777777" w:rsidTr="00CD29DB">
      <w:trPr>
        <w:trHeight w:val="840"/>
        <w:jc w:val="center"/>
      </w:trPr>
      <w:tc>
        <w:tcPr>
          <w:tcW w:w="3383" w:type="dxa"/>
          <w:shd w:val="clear" w:color="auto" w:fill="auto"/>
        </w:tcPr>
        <w:p w14:paraId="70EBD35F" w14:textId="18E51FA4" w:rsidR="00805BFF" w:rsidRPr="00F119CB" w:rsidRDefault="00805BFF"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16829728" w:rsidR="00805BFF" w:rsidRPr="00F119CB" w:rsidRDefault="00805BFF"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2</w:t>
          </w:r>
          <w:r w:rsidRPr="00F119CB">
            <w:rPr>
              <w:rStyle w:val="ad"/>
              <w:rFonts w:ascii="Tahoma" w:hAnsi="Tahoma" w:cs="Tahoma"/>
              <w:vertAlign w:val="superscript"/>
            </w:rPr>
            <w:t>η</w:t>
          </w:r>
          <w:r>
            <w:rPr>
              <w:rStyle w:val="ad"/>
              <w:rFonts w:ascii="Tahoma" w:hAnsi="Tahoma" w:cs="Tahoma"/>
            </w:rPr>
            <w:t xml:space="preserve"> </w:t>
          </w:r>
        </w:p>
        <w:p w14:paraId="2FE1D56F" w14:textId="159A621E" w:rsidR="00805BFF" w:rsidRPr="003341D1" w:rsidRDefault="00805BFF" w:rsidP="00AF36B0">
          <w:pPr>
            <w:spacing w:before="0" w:beforeAutospacing="0"/>
            <w:jc w:val="left"/>
            <w:rPr>
              <w:rFonts w:ascii="Tahoma" w:hAnsi="Tahoma" w:cs="Tahoma"/>
              <w:b/>
            </w:rPr>
          </w:pPr>
          <w:r w:rsidRPr="00F119CB">
            <w:rPr>
              <w:rStyle w:val="ad"/>
              <w:rFonts w:ascii="Tahoma" w:hAnsi="Tahoma" w:cs="Tahoma"/>
            </w:rPr>
            <w:t>Ημ/νια Έκδοσης:</w:t>
          </w:r>
          <w:r w:rsidRPr="003341D1">
            <w:rPr>
              <w:rStyle w:val="ad"/>
              <w:rFonts w:ascii="Tahoma" w:hAnsi="Tahoma" w:cs="Tahoma"/>
            </w:rPr>
            <w:t xml:space="preserve"> </w:t>
          </w:r>
          <w:r>
            <w:rPr>
              <w:rStyle w:val="ad"/>
              <w:rFonts w:ascii="Tahoma" w:hAnsi="Tahoma" w:cs="Tahoma"/>
            </w:rPr>
            <w:t>Ιανουάριος 2023</w:t>
          </w:r>
        </w:p>
      </w:tc>
      <w:tc>
        <w:tcPr>
          <w:tcW w:w="2850" w:type="dxa"/>
          <w:shd w:val="clear" w:color="auto" w:fill="auto"/>
          <w:vAlign w:val="center"/>
        </w:tcPr>
        <w:p w14:paraId="05C5C869" w14:textId="607285A5" w:rsidR="00805BFF" w:rsidRPr="004A6527" w:rsidRDefault="00805BFF"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136B65">
            <w:rPr>
              <w:rFonts w:ascii="Tahoma" w:hAnsi="Tahoma" w:cs="Tahoma"/>
              <w:noProof/>
            </w:rPr>
            <w:t>18</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805BFF" w:rsidRPr="00F119CB" w:rsidRDefault="00805BFF"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805BFF" w:rsidRPr="00501797" w:rsidRDefault="00805BFF"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11F01" w14:textId="77777777" w:rsidR="000377DB" w:rsidRDefault="000377DB" w:rsidP="0031760F">
      <w:pPr>
        <w:spacing w:before="0"/>
      </w:pPr>
      <w:r>
        <w:separator/>
      </w:r>
    </w:p>
  </w:footnote>
  <w:footnote w:type="continuationSeparator" w:id="0">
    <w:p w14:paraId="61F7E937" w14:textId="77777777" w:rsidR="000377DB" w:rsidRDefault="000377DB" w:rsidP="0031760F">
      <w:pPr>
        <w:spacing w:before="0"/>
      </w:pPr>
      <w:r>
        <w:continuationSeparator/>
      </w:r>
    </w:p>
  </w:footnote>
  <w:footnote w:type="continuationNotice" w:id="1">
    <w:p w14:paraId="5F2F3BD6" w14:textId="77777777" w:rsidR="000377DB" w:rsidRDefault="000377D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jc w:val="center"/>
      <w:tblBorders>
        <w:bottom w:val="single" w:sz="4" w:space="0" w:color="auto"/>
      </w:tblBorders>
      <w:tblLook w:val="01E0" w:firstRow="1" w:lastRow="1" w:firstColumn="1" w:lastColumn="1" w:noHBand="0" w:noVBand="0"/>
    </w:tblPr>
    <w:tblGrid>
      <w:gridCol w:w="4928"/>
      <w:gridCol w:w="4428"/>
    </w:tblGrid>
    <w:tr w:rsidR="00805BFF" w:rsidRPr="0049597D" w14:paraId="6CA79978" w14:textId="77777777" w:rsidTr="00976554">
      <w:trPr>
        <w:trHeight w:val="66"/>
        <w:jc w:val="center"/>
      </w:trPr>
      <w:tc>
        <w:tcPr>
          <w:tcW w:w="4928" w:type="dxa"/>
          <w:shd w:val="clear" w:color="auto" w:fill="auto"/>
        </w:tcPr>
        <w:p w14:paraId="3976A3A8" w14:textId="77777777" w:rsidR="00805BFF" w:rsidRPr="0049597D" w:rsidRDefault="00805BFF"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805BFF" w:rsidRPr="0049597D" w:rsidRDefault="00805BFF"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805BFF" w:rsidRPr="0049597D" w:rsidRDefault="00805BFF"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89F3D92"/>
    <w:multiLevelType w:val="hybridMultilevel"/>
    <w:tmpl w:val="61429E64"/>
    <w:lvl w:ilvl="0" w:tplc="C5FE54AA">
      <w:start w:val="3"/>
      <w:numFmt w:val="bullet"/>
      <w:lvlText w:val="-"/>
      <w:lvlJc w:val="left"/>
      <w:pPr>
        <w:ind w:left="720" w:hanging="360"/>
      </w:pPr>
      <w:rPr>
        <w:rFonts w:ascii="MyriadPro-Regular" w:eastAsiaTheme="minorHAnsi" w:hAnsi="MyriadPro-Regular" w:cs="MyriadPro-Regula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A84705D"/>
    <w:multiLevelType w:val="hybridMultilevel"/>
    <w:tmpl w:val="66A8D33A"/>
    <w:lvl w:ilvl="0" w:tplc="66F091F6">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FC21C3E"/>
    <w:multiLevelType w:val="hybridMultilevel"/>
    <w:tmpl w:val="12ACB022"/>
    <w:lvl w:ilvl="0" w:tplc="F7F6441A">
      <w:start w:val="3"/>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12"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3"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8455BF7"/>
    <w:multiLevelType w:val="hybridMultilevel"/>
    <w:tmpl w:val="116819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2"/>
  </w:num>
  <w:num w:numId="2">
    <w:abstractNumId w:val="3"/>
  </w:num>
  <w:num w:numId="3">
    <w:abstractNumId w:val="10"/>
  </w:num>
  <w:num w:numId="4">
    <w:abstractNumId w:val="1"/>
  </w:num>
  <w:num w:numId="5">
    <w:abstractNumId w:val="15"/>
  </w:num>
  <w:num w:numId="6">
    <w:abstractNumId w:val="11"/>
  </w:num>
  <w:num w:numId="7">
    <w:abstractNumId w:val="6"/>
  </w:num>
  <w:num w:numId="8">
    <w:abstractNumId w:val="17"/>
  </w:num>
  <w:num w:numId="9">
    <w:abstractNumId w:val="2"/>
  </w:num>
  <w:num w:numId="10">
    <w:abstractNumId w:val="9"/>
  </w:num>
  <w:num w:numId="11">
    <w:abstractNumId w:val="13"/>
  </w:num>
  <w:num w:numId="12">
    <w:abstractNumId w:val="0"/>
  </w:num>
  <w:num w:numId="13">
    <w:abstractNumId w:val="14"/>
  </w:num>
  <w:num w:numId="14">
    <w:abstractNumId w:val="19"/>
  </w:num>
  <w:num w:numId="15">
    <w:abstractNumId w:val="8"/>
  </w:num>
  <w:num w:numId="16">
    <w:abstractNumId w:val="16"/>
  </w:num>
  <w:num w:numId="17">
    <w:abstractNumId w:val="20"/>
  </w:num>
  <w:num w:numId="18">
    <w:abstractNumId w:val="18"/>
  </w:num>
  <w:num w:numId="19">
    <w:abstractNumId w:val="7"/>
  </w:num>
  <w:num w:numId="20">
    <w:abstractNumId w:val="4"/>
  </w:num>
  <w:num w:numId="21">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20"/>
  <w:drawingGridHorizontalSpacing w:val="8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4547"/>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7DB"/>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35A"/>
    <w:rsid w:val="00054CC6"/>
    <w:rsid w:val="000552D2"/>
    <w:rsid w:val="00055AE4"/>
    <w:rsid w:val="00055C42"/>
    <w:rsid w:val="00055EB4"/>
    <w:rsid w:val="00056516"/>
    <w:rsid w:val="000565AF"/>
    <w:rsid w:val="0006049C"/>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216"/>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56"/>
    <w:rsid w:val="000A0494"/>
    <w:rsid w:val="000A04D8"/>
    <w:rsid w:val="000A08EB"/>
    <w:rsid w:val="000A0EB5"/>
    <w:rsid w:val="000A10B8"/>
    <w:rsid w:val="000A27C5"/>
    <w:rsid w:val="000A2B71"/>
    <w:rsid w:val="000A3269"/>
    <w:rsid w:val="000A346A"/>
    <w:rsid w:val="000A43AF"/>
    <w:rsid w:val="000A46B7"/>
    <w:rsid w:val="000A54A5"/>
    <w:rsid w:val="000A55AB"/>
    <w:rsid w:val="000A66EB"/>
    <w:rsid w:val="000A69ED"/>
    <w:rsid w:val="000A7279"/>
    <w:rsid w:val="000A7318"/>
    <w:rsid w:val="000B0917"/>
    <w:rsid w:val="000B1195"/>
    <w:rsid w:val="000B1486"/>
    <w:rsid w:val="000B15D9"/>
    <w:rsid w:val="000B17FB"/>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5D8E"/>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558"/>
    <w:rsid w:val="00127674"/>
    <w:rsid w:val="0013074D"/>
    <w:rsid w:val="00130A47"/>
    <w:rsid w:val="00131101"/>
    <w:rsid w:val="00131A4E"/>
    <w:rsid w:val="00131BC7"/>
    <w:rsid w:val="001323B8"/>
    <w:rsid w:val="001325F9"/>
    <w:rsid w:val="001329A9"/>
    <w:rsid w:val="001334AD"/>
    <w:rsid w:val="00133DFA"/>
    <w:rsid w:val="001343B2"/>
    <w:rsid w:val="0013558D"/>
    <w:rsid w:val="00136B65"/>
    <w:rsid w:val="00136C91"/>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3E3D"/>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525"/>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3413"/>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3785"/>
    <w:rsid w:val="001F508A"/>
    <w:rsid w:val="001F528E"/>
    <w:rsid w:val="001F5AC2"/>
    <w:rsid w:val="001F6D77"/>
    <w:rsid w:val="001F75E5"/>
    <w:rsid w:val="00200169"/>
    <w:rsid w:val="002004C7"/>
    <w:rsid w:val="00200BBA"/>
    <w:rsid w:val="002016A2"/>
    <w:rsid w:val="00202F64"/>
    <w:rsid w:val="00203D1A"/>
    <w:rsid w:val="0020404A"/>
    <w:rsid w:val="00204BED"/>
    <w:rsid w:val="00204FFB"/>
    <w:rsid w:val="00205FEC"/>
    <w:rsid w:val="002072F2"/>
    <w:rsid w:val="00207981"/>
    <w:rsid w:val="00207993"/>
    <w:rsid w:val="00210A4F"/>
    <w:rsid w:val="00210DB1"/>
    <w:rsid w:val="00211D6C"/>
    <w:rsid w:val="00211F23"/>
    <w:rsid w:val="002137A3"/>
    <w:rsid w:val="00213A28"/>
    <w:rsid w:val="002145C5"/>
    <w:rsid w:val="002159B4"/>
    <w:rsid w:val="00216A50"/>
    <w:rsid w:val="0021749A"/>
    <w:rsid w:val="00217902"/>
    <w:rsid w:val="00217C30"/>
    <w:rsid w:val="002203BF"/>
    <w:rsid w:val="00220982"/>
    <w:rsid w:val="00220CB6"/>
    <w:rsid w:val="00221958"/>
    <w:rsid w:val="002220EF"/>
    <w:rsid w:val="00222BD9"/>
    <w:rsid w:val="00222DE9"/>
    <w:rsid w:val="00224393"/>
    <w:rsid w:val="0022480F"/>
    <w:rsid w:val="002248F8"/>
    <w:rsid w:val="002257F0"/>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464CC"/>
    <w:rsid w:val="00246ACD"/>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49A2"/>
    <w:rsid w:val="002658EF"/>
    <w:rsid w:val="002659E0"/>
    <w:rsid w:val="002659FB"/>
    <w:rsid w:val="0026617C"/>
    <w:rsid w:val="00266BA8"/>
    <w:rsid w:val="00266DFE"/>
    <w:rsid w:val="002710A3"/>
    <w:rsid w:val="00271544"/>
    <w:rsid w:val="00272125"/>
    <w:rsid w:val="0027325C"/>
    <w:rsid w:val="0027521D"/>
    <w:rsid w:val="002772F8"/>
    <w:rsid w:val="002775AB"/>
    <w:rsid w:val="0028035F"/>
    <w:rsid w:val="002803DB"/>
    <w:rsid w:val="002808E2"/>
    <w:rsid w:val="00280ACF"/>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705"/>
    <w:rsid w:val="00294DC8"/>
    <w:rsid w:val="00294F91"/>
    <w:rsid w:val="002958C9"/>
    <w:rsid w:val="0029758F"/>
    <w:rsid w:val="002A05E4"/>
    <w:rsid w:val="002A0E1E"/>
    <w:rsid w:val="002A0F5E"/>
    <w:rsid w:val="002A1B54"/>
    <w:rsid w:val="002A2381"/>
    <w:rsid w:val="002A2E13"/>
    <w:rsid w:val="002A386B"/>
    <w:rsid w:val="002A4C40"/>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C7C6D"/>
    <w:rsid w:val="002D078B"/>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036"/>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32"/>
    <w:rsid w:val="003341D1"/>
    <w:rsid w:val="00334251"/>
    <w:rsid w:val="00334378"/>
    <w:rsid w:val="00334D22"/>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57C5D"/>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3150"/>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1F23"/>
    <w:rsid w:val="003D203A"/>
    <w:rsid w:val="003D2499"/>
    <w:rsid w:val="003D2795"/>
    <w:rsid w:val="003D28D1"/>
    <w:rsid w:val="003D2EFE"/>
    <w:rsid w:val="003D46F5"/>
    <w:rsid w:val="003D489C"/>
    <w:rsid w:val="003D5E07"/>
    <w:rsid w:val="003D718B"/>
    <w:rsid w:val="003D7B59"/>
    <w:rsid w:val="003D7D54"/>
    <w:rsid w:val="003E0A66"/>
    <w:rsid w:val="003E0F75"/>
    <w:rsid w:val="003E1D98"/>
    <w:rsid w:val="003E1EB0"/>
    <w:rsid w:val="003E3B91"/>
    <w:rsid w:val="003E4D31"/>
    <w:rsid w:val="003E532F"/>
    <w:rsid w:val="003F02C4"/>
    <w:rsid w:val="003F0501"/>
    <w:rsid w:val="003F1BE2"/>
    <w:rsid w:val="003F4DFF"/>
    <w:rsid w:val="003F65EE"/>
    <w:rsid w:val="003F7B63"/>
    <w:rsid w:val="003F7FA8"/>
    <w:rsid w:val="00400278"/>
    <w:rsid w:val="004010A9"/>
    <w:rsid w:val="004013B7"/>
    <w:rsid w:val="00401A50"/>
    <w:rsid w:val="00402741"/>
    <w:rsid w:val="00404613"/>
    <w:rsid w:val="004047DA"/>
    <w:rsid w:val="00404E44"/>
    <w:rsid w:val="00406036"/>
    <w:rsid w:val="004060BE"/>
    <w:rsid w:val="00406639"/>
    <w:rsid w:val="004066E6"/>
    <w:rsid w:val="00407C8D"/>
    <w:rsid w:val="0041009F"/>
    <w:rsid w:val="00410E7D"/>
    <w:rsid w:val="00411040"/>
    <w:rsid w:val="00411569"/>
    <w:rsid w:val="00411E95"/>
    <w:rsid w:val="00412089"/>
    <w:rsid w:val="004120DD"/>
    <w:rsid w:val="0041385D"/>
    <w:rsid w:val="00413D5C"/>
    <w:rsid w:val="00413E0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774"/>
    <w:rsid w:val="00461C95"/>
    <w:rsid w:val="0046282F"/>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4546"/>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67D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507"/>
    <w:rsid w:val="004F6AD3"/>
    <w:rsid w:val="004F6D58"/>
    <w:rsid w:val="004F6DBE"/>
    <w:rsid w:val="004F7695"/>
    <w:rsid w:val="005008F3"/>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3976"/>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20D9"/>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81E"/>
    <w:rsid w:val="00572F5D"/>
    <w:rsid w:val="00573B2F"/>
    <w:rsid w:val="005740F7"/>
    <w:rsid w:val="00574C30"/>
    <w:rsid w:val="005757C9"/>
    <w:rsid w:val="0057662A"/>
    <w:rsid w:val="00576E17"/>
    <w:rsid w:val="0057760C"/>
    <w:rsid w:val="00577D99"/>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8A2"/>
    <w:rsid w:val="005B6C24"/>
    <w:rsid w:val="005B6D5F"/>
    <w:rsid w:val="005B6FB1"/>
    <w:rsid w:val="005B7952"/>
    <w:rsid w:val="005B7FE5"/>
    <w:rsid w:val="005C05E4"/>
    <w:rsid w:val="005C0F75"/>
    <w:rsid w:val="005C1854"/>
    <w:rsid w:val="005C18B6"/>
    <w:rsid w:val="005C1918"/>
    <w:rsid w:val="005C21AA"/>
    <w:rsid w:val="005C2479"/>
    <w:rsid w:val="005C269B"/>
    <w:rsid w:val="005C4108"/>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010"/>
    <w:rsid w:val="005D7676"/>
    <w:rsid w:val="005E0320"/>
    <w:rsid w:val="005E0923"/>
    <w:rsid w:val="005E142F"/>
    <w:rsid w:val="005E1507"/>
    <w:rsid w:val="005E16BE"/>
    <w:rsid w:val="005E1CBB"/>
    <w:rsid w:val="005E257A"/>
    <w:rsid w:val="005E29E2"/>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67F0"/>
    <w:rsid w:val="00607E6D"/>
    <w:rsid w:val="00607EA8"/>
    <w:rsid w:val="0061039E"/>
    <w:rsid w:val="00610DDD"/>
    <w:rsid w:val="00611116"/>
    <w:rsid w:val="00611163"/>
    <w:rsid w:val="00612618"/>
    <w:rsid w:val="00612A0A"/>
    <w:rsid w:val="006141D5"/>
    <w:rsid w:val="00614E2A"/>
    <w:rsid w:val="006152EE"/>
    <w:rsid w:val="006159A3"/>
    <w:rsid w:val="00616046"/>
    <w:rsid w:val="006162D6"/>
    <w:rsid w:val="00617254"/>
    <w:rsid w:val="006176DE"/>
    <w:rsid w:val="00617EA4"/>
    <w:rsid w:val="00622240"/>
    <w:rsid w:val="0062249F"/>
    <w:rsid w:val="00622592"/>
    <w:rsid w:val="00623841"/>
    <w:rsid w:val="006240A8"/>
    <w:rsid w:val="0062461A"/>
    <w:rsid w:val="00624796"/>
    <w:rsid w:val="006249BA"/>
    <w:rsid w:val="00624FF3"/>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19B"/>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7E"/>
    <w:rsid w:val="006658A5"/>
    <w:rsid w:val="00665C7C"/>
    <w:rsid w:val="00666875"/>
    <w:rsid w:val="006669B4"/>
    <w:rsid w:val="00667422"/>
    <w:rsid w:val="00667469"/>
    <w:rsid w:val="006678DA"/>
    <w:rsid w:val="00667DB1"/>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87FED"/>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A64FD"/>
    <w:rsid w:val="006B0644"/>
    <w:rsid w:val="006B13AA"/>
    <w:rsid w:val="006B168F"/>
    <w:rsid w:val="006B285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371"/>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0731A"/>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6E7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19E"/>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2F5D"/>
    <w:rsid w:val="00753688"/>
    <w:rsid w:val="00755465"/>
    <w:rsid w:val="00755695"/>
    <w:rsid w:val="00755A13"/>
    <w:rsid w:val="0075648C"/>
    <w:rsid w:val="00756B2A"/>
    <w:rsid w:val="00756DDB"/>
    <w:rsid w:val="00757659"/>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6F0B"/>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528"/>
    <w:rsid w:val="00794784"/>
    <w:rsid w:val="00794950"/>
    <w:rsid w:val="00794B15"/>
    <w:rsid w:val="00794EF1"/>
    <w:rsid w:val="007954DA"/>
    <w:rsid w:val="00795864"/>
    <w:rsid w:val="00795B50"/>
    <w:rsid w:val="0079754A"/>
    <w:rsid w:val="0079773A"/>
    <w:rsid w:val="007A1901"/>
    <w:rsid w:val="007A1C01"/>
    <w:rsid w:val="007A20B3"/>
    <w:rsid w:val="007A23D7"/>
    <w:rsid w:val="007A2C89"/>
    <w:rsid w:val="007A39F9"/>
    <w:rsid w:val="007A4499"/>
    <w:rsid w:val="007A456F"/>
    <w:rsid w:val="007A56D8"/>
    <w:rsid w:val="007A5B4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0DA"/>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2FE9"/>
    <w:rsid w:val="00803229"/>
    <w:rsid w:val="008038C7"/>
    <w:rsid w:val="008045B4"/>
    <w:rsid w:val="0080589C"/>
    <w:rsid w:val="00805BFF"/>
    <w:rsid w:val="00805E16"/>
    <w:rsid w:val="00805F83"/>
    <w:rsid w:val="00807226"/>
    <w:rsid w:val="00807F63"/>
    <w:rsid w:val="0081066B"/>
    <w:rsid w:val="00811381"/>
    <w:rsid w:val="008116BB"/>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1581"/>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57FA4"/>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1A9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250"/>
    <w:rsid w:val="00896318"/>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5CD0"/>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1E48"/>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3DD0"/>
    <w:rsid w:val="008F4248"/>
    <w:rsid w:val="008F54F6"/>
    <w:rsid w:val="008F5628"/>
    <w:rsid w:val="008F622F"/>
    <w:rsid w:val="008F71CD"/>
    <w:rsid w:val="0090072C"/>
    <w:rsid w:val="00900C3C"/>
    <w:rsid w:val="009017A2"/>
    <w:rsid w:val="009019D2"/>
    <w:rsid w:val="009019EF"/>
    <w:rsid w:val="00902240"/>
    <w:rsid w:val="00902E2E"/>
    <w:rsid w:val="00902F26"/>
    <w:rsid w:val="00903103"/>
    <w:rsid w:val="00903B0E"/>
    <w:rsid w:val="00903CA6"/>
    <w:rsid w:val="00903D9F"/>
    <w:rsid w:val="0090706A"/>
    <w:rsid w:val="00907737"/>
    <w:rsid w:val="009108D8"/>
    <w:rsid w:val="00910BB6"/>
    <w:rsid w:val="00911803"/>
    <w:rsid w:val="00911FC4"/>
    <w:rsid w:val="009129DA"/>
    <w:rsid w:val="0091347E"/>
    <w:rsid w:val="00914245"/>
    <w:rsid w:val="009142B9"/>
    <w:rsid w:val="00914414"/>
    <w:rsid w:val="0091493E"/>
    <w:rsid w:val="00916196"/>
    <w:rsid w:val="0091726A"/>
    <w:rsid w:val="00917C10"/>
    <w:rsid w:val="009223B3"/>
    <w:rsid w:val="00922C37"/>
    <w:rsid w:val="00922D50"/>
    <w:rsid w:val="0092302C"/>
    <w:rsid w:val="00925944"/>
    <w:rsid w:val="009269F2"/>
    <w:rsid w:val="00927D09"/>
    <w:rsid w:val="00930578"/>
    <w:rsid w:val="00930910"/>
    <w:rsid w:val="0093114A"/>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1470"/>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47B"/>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2DDA"/>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894"/>
    <w:rsid w:val="009D09B9"/>
    <w:rsid w:val="009D15FF"/>
    <w:rsid w:val="009D1B35"/>
    <w:rsid w:val="009D1C00"/>
    <w:rsid w:val="009D1EBF"/>
    <w:rsid w:val="009D34DA"/>
    <w:rsid w:val="009D3E49"/>
    <w:rsid w:val="009D4A15"/>
    <w:rsid w:val="009D5649"/>
    <w:rsid w:val="009D64A9"/>
    <w:rsid w:val="009D6800"/>
    <w:rsid w:val="009D6D74"/>
    <w:rsid w:val="009E003B"/>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049"/>
    <w:rsid w:val="009F3773"/>
    <w:rsid w:val="009F3F75"/>
    <w:rsid w:val="009F4CAB"/>
    <w:rsid w:val="009F4DAE"/>
    <w:rsid w:val="009F59EA"/>
    <w:rsid w:val="009F5D3A"/>
    <w:rsid w:val="009F5D56"/>
    <w:rsid w:val="009F60C4"/>
    <w:rsid w:val="009F66E8"/>
    <w:rsid w:val="009F68CF"/>
    <w:rsid w:val="009F7921"/>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CFA"/>
    <w:rsid w:val="00A27FC0"/>
    <w:rsid w:val="00A303F8"/>
    <w:rsid w:val="00A32373"/>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C3C"/>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2D43"/>
    <w:rsid w:val="00A64844"/>
    <w:rsid w:val="00A64FAC"/>
    <w:rsid w:val="00A6513F"/>
    <w:rsid w:val="00A659BD"/>
    <w:rsid w:val="00A66AC4"/>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769"/>
    <w:rsid w:val="00A83B34"/>
    <w:rsid w:val="00A843EC"/>
    <w:rsid w:val="00A848B1"/>
    <w:rsid w:val="00A849A3"/>
    <w:rsid w:val="00A84C2A"/>
    <w:rsid w:val="00A85E3E"/>
    <w:rsid w:val="00A86922"/>
    <w:rsid w:val="00A86A57"/>
    <w:rsid w:val="00A86EB9"/>
    <w:rsid w:val="00A870DE"/>
    <w:rsid w:val="00A87644"/>
    <w:rsid w:val="00A87D53"/>
    <w:rsid w:val="00A904F8"/>
    <w:rsid w:val="00A91C1F"/>
    <w:rsid w:val="00A9276C"/>
    <w:rsid w:val="00A92D38"/>
    <w:rsid w:val="00A931CC"/>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0DAE"/>
    <w:rsid w:val="00AF1BAB"/>
    <w:rsid w:val="00AF1E70"/>
    <w:rsid w:val="00AF1EF8"/>
    <w:rsid w:val="00AF2582"/>
    <w:rsid w:val="00AF3321"/>
    <w:rsid w:val="00AF36B0"/>
    <w:rsid w:val="00AF3BE0"/>
    <w:rsid w:val="00AF3E36"/>
    <w:rsid w:val="00AF48C7"/>
    <w:rsid w:val="00AF6130"/>
    <w:rsid w:val="00AF62FD"/>
    <w:rsid w:val="00AF6BD0"/>
    <w:rsid w:val="00AF7488"/>
    <w:rsid w:val="00B006D7"/>
    <w:rsid w:val="00B00C4C"/>
    <w:rsid w:val="00B0172E"/>
    <w:rsid w:val="00B02309"/>
    <w:rsid w:val="00B03A6C"/>
    <w:rsid w:val="00B04231"/>
    <w:rsid w:val="00B0424C"/>
    <w:rsid w:val="00B04369"/>
    <w:rsid w:val="00B04547"/>
    <w:rsid w:val="00B04F8B"/>
    <w:rsid w:val="00B05919"/>
    <w:rsid w:val="00B05A0C"/>
    <w:rsid w:val="00B05B01"/>
    <w:rsid w:val="00B05D16"/>
    <w:rsid w:val="00B067E4"/>
    <w:rsid w:val="00B0740F"/>
    <w:rsid w:val="00B110C1"/>
    <w:rsid w:val="00B12D58"/>
    <w:rsid w:val="00B12DB2"/>
    <w:rsid w:val="00B12E7B"/>
    <w:rsid w:val="00B13392"/>
    <w:rsid w:val="00B13AE8"/>
    <w:rsid w:val="00B13DA0"/>
    <w:rsid w:val="00B14DF0"/>
    <w:rsid w:val="00B15231"/>
    <w:rsid w:val="00B15705"/>
    <w:rsid w:val="00B15C61"/>
    <w:rsid w:val="00B165AA"/>
    <w:rsid w:val="00B1686C"/>
    <w:rsid w:val="00B174BF"/>
    <w:rsid w:val="00B217D2"/>
    <w:rsid w:val="00B219BE"/>
    <w:rsid w:val="00B23130"/>
    <w:rsid w:val="00B247AC"/>
    <w:rsid w:val="00B260B7"/>
    <w:rsid w:val="00B26EED"/>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0A84"/>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09C3"/>
    <w:rsid w:val="00B91F5C"/>
    <w:rsid w:val="00B94662"/>
    <w:rsid w:val="00B94766"/>
    <w:rsid w:val="00B948FF"/>
    <w:rsid w:val="00B95633"/>
    <w:rsid w:val="00B972E0"/>
    <w:rsid w:val="00B977B2"/>
    <w:rsid w:val="00BA0351"/>
    <w:rsid w:val="00BA040E"/>
    <w:rsid w:val="00BA06AC"/>
    <w:rsid w:val="00BA0DF7"/>
    <w:rsid w:val="00BA1E62"/>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784"/>
    <w:rsid w:val="00BC6833"/>
    <w:rsid w:val="00BC7465"/>
    <w:rsid w:val="00BC7EFC"/>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1735"/>
    <w:rsid w:val="00C11E8B"/>
    <w:rsid w:val="00C13981"/>
    <w:rsid w:val="00C143E4"/>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27A10"/>
    <w:rsid w:val="00C30059"/>
    <w:rsid w:val="00C30C51"/>
    <w:rsid w:val="00C31D1B"/>
    <w:rsid w:val="00C31DD2"/>
    <w:rsid w:val="00C32132"/>
    <w:rsid w:val="00C321A0"/>
    <w:rsid w:val="00C3361F"/>
    <w:rsid w:val="00C3394D"/>
    <w:rsid w:val="00C34703"/>
    <w:rsid w:val="00C34AA2"/>
    <w:rsid w:val="00C34BFE"/>
    <w:rsid w:val="00C34DB5"/>
    <w:rsid w:val="00C35297"/>
    <w:rsid w:val="00C35AF6"/>
    <w:rsid w:val="00C37001"/>
    <w:rsid w:val="00C37D6A"/>
    <w:rsid w:val="00C4056B"/>
    <w:rsid w:val="00C40772"/>
    <w:rsid w:val="00C42792"/>
    <w:rsid w:val="00C42C23"/>
    <w:rsid w:val="00C443A8"/>
    <w:rsid w:val="00C452D5"/>
    <w:rsid w:val="00C4650C"/>
    <w:rsid w:val="00C468B8"/>
    <w:rsid w:val="00C46D73"/>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095D"/>
    <w:rsid w:val="00C61A03"/>
    <w:rsid w:val="00C61AF8"/>
    <w:rsid w:val="00C63866"/>
    <w:rsid w:val="00C63F9A"/>
    <w:rsid w:val="00C64187"/>
    <w:rsid w:val="00C65558"/>
    <w:rsid w:val="00C6595D"/>
    <w:rsid w:val="00C666EC"/>
    <w:rsid w:val="00C6700C"/>
    <w:rsid w:val="00C7034B"/>
    <w:rsid w:val="00C70555"/>
    <w:rsid w:val="00C70981"/>
    <w:rsid w:val="00C71A27"/>
    <w:rsid w:val="00C71B97"/>
    <w:rsid w:val="00C71DAE"/>
    <w:rsid w:val="00C72A9E"/>
    <w:rsid w:val="00C73714"/>
    <w:rsid w:val="00C740F7"/>
    <w:rsid w:val="00C741D3"/>
    <w:rsid w:val="00C7569B"/>
    <w:rsid w:val="00C75D1C"/>
    <w:rsid w:val="00C75D8F"/>
    <w:rsid w:val="00C7625D"/>
    <w:rsid w:val="00C772EB"/>
    <w:rsid w:val="00C777D2"/>
    <w:rsid w:val="00C805FA"/>
    <w:rsid w:val="00C81415"/>
    <w:rsid w:val="00C83650"/>
    <w:rsid w:val="00C8510C"/>
    <w:rsid w:val="00C85482"/>
    <w:rsid w:val="00C85C03"/>
    <w:rsid w:val="00C85DDE"/>
    <w:rsid w:val="00C85FD8"/>
    <w:rsid w:val="00C861FA"/>
    <w:rsid w:val="00C87905"/>
    <w:rsid w:val="00C90291"/>
    <w:rsid w:val="00C907EE"/>
    <w:rsid w:val="00C9081E"/>
    <w:rsid w:val="00C90BC4"/>
    <w:rsid w:val="00C90DD1"/>
    <w:rsid w:val="00C90E28"/>
    <w:rsid w:val="00C912BF"/>
    <w:rsid w:val="00C9289B"/>
    <w:rsid w:val="00C93B48"/>
    <w:rsid w:val="00C95006"/>
    <w:rsid w:val="00C9528C"/>
    <w:rsid w:val="00C95F17"/>
    <w:rsid w:val="00C968EE"/>
    <w:rsid w:val="00C96C8C"/>
    <w:rsid w:val="00C976BC"/>
    <w:rsid w:val="00C97851"/>
    <w:rsid w:val="00C97B84"/>
    <w:rsid w:val="00CA0C18"/>
    <w:rsid w:val="00CA0CC3"/>
    <w:rsid w:val="00CA2F3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4E7F"/>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458"/>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5E1D"/>
    <w:rsid w:val="00CF6857"/>
    <w:rsid w:val="00CF6DB2"/>
    <w:rsid w:val="00CF6E30"/>
    <w:rsid w:val="00D00108"/>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48C"/>
    <w:rsid w:val="00D265B0"/>
    <w:rsid w:val="00D26929"/>
    <w:rsid w:val="00D26F4F"/>
    <w:rsid w:val="00D27700"/>
    <w:rsid w:val="00D27EAF"/>
    <w:rsid w:val="00D30896"/>
    <w:rsid w:val="00D30EF7"/>
    <w:rsid w:val="00D31A96"/>
    <w:rsid w:val="00D31C61"/>
    <w:rsid w:val="00D32153"/>
    <w:rsid w:val="00D328A0"/>
    <w:rsid w:val="00D32CA1"/>
    <w:rsid w:val="00D33223"/>
    <w:rsid w:val="00D33CDB"/>
    <w:rsid w:val="00D34238"/>
    <w:rsid w:val="00D3514E"/>
    <w:rsid w:val="00D358BE"/>
    <w:rsid w:val="00D359DA"/>
    <w:rsid w:val="00D37714"/>
    <w:rsid w:val="00D37BF3"/>
    <w:rsid w:val="00D37E3F"/>
    <w:rsid w:val="00D40305"/>
    <w:rsid w:val="00D40455"/>
    <w:rsid w:val="00D406E7"/>
    <w:rsid w:val="00D4169D"/>
    <w:rsid w:val="00D421CE"/>
    <w:rsid w:val="00D42EF8"/>
    <w:rsid w:val="00D43DEB"/>
    <w:rsid w:val="00D44721"/>
    <w:rsid w:val="00D466D1"/>
    <w:rsid w:val="00D46D27"/>
    <w:rsid w:val="00D46D82"/>
    <w:rsid w:val="00D47469"/>
    <w:rsid w:val="00D512B6"/>
    <w:rsid w:val="00D516A4"/>
    <w:rsid w:val="00D51B61"/>
    <w:rsid w:val="00D52BAA"/>
    <w:rsid w:val="00D53B34"/>
    <w:rsid w:val="00D53B70"/>
    <w:rsid w:val="00D53C66"/>
    <w:rsid w:val="00D54697"/>
    <w:rsid w:val="00D5518C"/>
    <w:rsid w:val="00D55DDB"/>
    <w:rsid w:val="00D56F2A"/>
    <w:rsid w:val="00D57418"/>
    <w:rsid w:val="00D610E2"/>
    <w:rsid w:val="00D615B4"/>
    <w:rsid w:val="00D6184B"/>
    <w:rsid w:val="00D62D5B"/>
    <w:rsid w:val="00D62DAA"/>
    <w:rsid w:val="00D63671"/>
    <w:rsid w:val="00D63B98"/>
    <w:rsid w:val="00D6440B"/>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C4A"/>
    <w:rsid w:val="00D87676"/>
    <w:rsid w:val="00D905DD"/>
    <w:rsid w:val="00D91C45"/>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561"/>
    <w:rsid w:val="00DD4658"/>
    <w:rsid w:val="00DD6420"/>
    <w:rsid w:val="00DD704F"/>
    <w:rsid w:val="00DD7389"/>
    <w:rsid w:val="00DD7606"/>
    <w:rsid w:val="00DD7779"/>
    <w:rsid w:val="00DD7C95"/>
    <w:rsid w:val="00DE0427"/>
    <w:rsid w:val="00DE286B"/>
    <w:rsid w:val="00DE2C61"/>
    <w:rsid w:val="00DE31C7"/>
    <w:rsid w:val="00DE3625"/>
    <w:rsid w:val="00DE3E48"/>
    <w:rsid w:val="00DE48DE"/>
    <w:rsid w:val="00DE5A20"/>
    <w:rsid w:val="00DE7C31"/>
    <w:rsid w:val="00DF0799"/>
    <w:rsid w:val="00DF0DA4"/>
    <w:rsid w:val="00DF0F22"/>
    <w:rsid w:val="00DF1705"/>
    <w:rsid w:val="00DF1971"/>
    <w:rsid w:val="00DF202A"/>
    <w:rsid w:val="00DF2545"/>
    <w:rsid w:val="00DF3109"/>
    <w:rsid w:val="00DF5095"/>
    <w:rsid w:val="00DF514A"/>
    <w:rsid w:val="00DF56DB"/>
    <w:rsid w:val="00DF61AB"/>
    <w:rsid w:val="00DF6C34"/>
    <w:rsid w:val="00DF701B"/>
    <w:rsid w:val="00DF7062"/>
    <w:rsid w:val="00DF7A20"/>
    <w:rsid w:val="00E01703"/>
    <w:rsid w:val="00E01778"/>
    <w:rsid w:val="00E021AB"/>
    <w:rsid w:val="00E02937"/>
    <w:rsid w:val="00E03ED7"/>
    <w:rsid w:val="00E04041"/>
    <w:rsid w:val="00E05A79"/>
    <w:rsid w:val="00E06A41"/>
    <w:rsid w:val="00E10A88"/>
    <w:rsid w:val="00E12230"/>
    <w:rsid w:val="00E13447"/>
    <w:rsid w:val="00E13580"/>
    <w:rsid w:val="00E13B99"/>
    <w:rsid w:val="00E15B94"/>
    <w:rsid w:val="00E166F9"/>
    <w:rsid w:val="00E17CF5"/>
    <w:rsid w:val="00E17EAA"/>
    <w:rsid w:val="00E20EB2"/>
    <w:rsid w:val="00E230F2"/>
    <w:rsid w:val="00E23B8E"/>
    <w:rsid w:val="00E24080"/>
    <w:rsid w:val="00E241A7"/>
    <w:rsid w:val="00E2462B"/>
    <w:rsid w:val="00E258DD"/>
    <w:rsid w:val="00E25DBD"/>
    <w:rsid w:val="00E25E12"/>
    <w:rsid w:val="00E264FF"/>
    <w:rsid w:val="00E26B71"/>
    <w:rsid w:val="00E30C65"/>
    <w:rsid w:val="00E3142B"/>
    <w:rsid w:val="00E31A56"/>
    <w:rsid w:val="00E33728"/>
    <w:rsid w:val="00E337E1"/>
    <w:rsid w:val="00E34404"/>
    <w:rsid w:val="00E3494A"/>
    <w:rsid w:val="00E3527C"/>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134"/>
    <w:rsid w:val="00E47C0D"/>
    <w:rsid w:val="00E47FF9"/>
    <w:rsid w:val="00E50A56"/>
    <w:rsid w:val="00E51912"/>
    <w:rsid w:val="00E521D6"/>
    <w:rsid w:val="00E52A82"/>
    <w:rsid w:val="00E52CFD"/>
    <w:rsid w:val="00E53630"/>
    <w:rsid w:val="00E53A43"/>
    <w:rsid w:val="00E54376"/>
    <w:rsid w:val="00E54A2A"/>
    <w:rsid w:val="00E55D44"/>
    <w:rsid w:val="00E56D89"/>
    <w:rsid w:val="00E56DC2"/>
    <w:rsid w:val="00E6030A"/>
    <w:rsid w:val="00E606AD"/>
    <w:rsid w:val="00E6082E"/>
    <w:rsid w:val="00E62A47"/>
    <w:rsid w:val="00E62E28"/>
    <w:rsid w:val="00E63AFB"/>
    <w:rsid w:val="00E648B9"/>
    <w:rsid w:val="00E65916"/>
    <w:rsid w:val="00E659BE"/>
    <w:rsid w:val="00E67C2B"/>
    <w:rsid w:val="00E67EB8"/>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871B9"/>
    <w:rsid w:val="00E90822"/>
    <w:rsid w:val="00E908E7"/>
    <w:rsid w:val="00E9206F"/>
    <w:rsid w:val="00E92706"/>
    <w:rsid w:val="00E932A8"/>
    <w:rsid w:val="00E935FF"/>
    <w:rsid w:val="00E93694"/>
    <w:rsid w:val="00E94643"/>
    <w:rsid w:val="00E963A0"/>
    <w:rsid w:val="00E9649B"/>
    <w:rsid w:val="00E964D6"/>
    <w:rsid w:val="00E972C8"/>
    <w:rsid w:val="00E97A1C"/>
    <w:rsid w:val="00EA0240"/>
    <w:rsid w:val="00EA0B1A"/>
    <w:rsid w:val="00EA0FC0"/>
    <w:rsid w:val="00EA38EB"/>
    <w:rsid w:val="00EA39B8"/>
    <w:rsid w:val="00EA45B2"/>
    <w:rsid w:val="00EA4AB6"/>
    <w:rsid w:val="00EA53B9"/>
    <w:rsid w:val="00EA54D4"/>
    <w:rsid w:val="00EA5D82"/>
    <w:rsid w:val="00EA5FE2"/>
    <w:rsid w:val="00EA7D38"/>
    <w:rsid w:val="00EA7F04"/>
    <w:rsid w:val="00EB1018"/>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57FA"/>
    <w:rsid w:val="00F063FD"/>
    <w:rsid w:val="00F07056"/>
    <w:rsid w:val="00F101A3"/>
    <w:rsid w:val="00F10905"/>
    <w:rsid w:val="00F10D63"/>
    <w:rsid w:val="00F11104"/>
    <w:rsid w:val="00F11A1B"/>
    <w:rsid w:val="00F11E54"/>
    <w:rsid w:val="00F12059"/>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2798A"/>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9A6"/>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574CD"/>
    <w:rsid w:val="00F63C54"/>
    <w:rsid w:val="00F63D87"/>
    <w:rsid w:val="00F642BB"/>
    <w:rsid w:val="00F64D32"/>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C56"/>
    <w:rsid w:val="00FA49D6"/>
    <w:rsid w:val="00FA5B37"/>
    <w:rsid w:val="00FA5D90"/>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12E"/>
    <w:rsid w:val="00FD4BE0"/>
    <w:rsid w:val="00FD53AE"/>
    <w:rsid w:val="00FD6FB3"/>
    <w:rsid w:val="00FD75DC"/>
    <w:rsid w:val="00FE0338"/>
    <w:rsid w:val="00FE076C"/>
    <w:rsid w:val="00FE0DC4"/>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2660"/>
    <w:rsid w:val="00FF3A2D"/>
    <w:rsid w:val="00FF3F2E"/>
    <w:rsid w:val="00FF4356"/>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6D73"/>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customStyle="1" w:styleId="12">
    <w:name w:val="Παράγραφος λίστας1"/>
    <w:basedOn w:val="a"/>
    <w:rsid w:val="001F3785"/>
    <w:pPr>
      <w:spacing w:before="120" w:beforeAutospacing="0" w:after="120" w:line="320" w:lineRule="atLeast"/>
      <w:ind w:left="720"/>
    </w:pPr>
    <w:rPr>
      <w:sz w:val="20"/>
      <w:szCs w:val="24"/>
      <w:lang w:val="en-US" w:eastAsia="en-US"/>
    </w:rPr>
  </w:style>
  <w:style w:type="character" w:customStyle="1" w:styleId="UnresolvedMention">
    <w:name w:val="Unresolved Mention"/>
    <w:basedOn w:val="a0"/>
    <w:uiPriority w:val="99"/>
    <w:semiHidden/>
    <w:unhideWhenUsed/>
    <w:rsid w:val="001B6525"/>
    <w:rPr>
      <w:color w:val="605E5C"/>
      <w:shd w:val="clear" w:color="auto" w:fill="E1DFDD"/>
    </w:rPr>
  </w:style>
  <w:style w:type="paragraph" w:styleId="-HTML">
    <w:name w:val="HTML Preformatted"/>
    <w:basedOn w:val="a"/>
    <w:link w:val="-HTMLChar"/>
    <w:uiPriority w:val="99"/>
    <w:unhideWhenUsed/>
    <w:rsid w:val="00572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jc w:val="left"/>
    </w:pPr>
    <w:rPr>
      <w:rFonts w:ascii="Courier New" w:hAnsi="Courier New" w:cs="Courier New"/>
      <w:sz w:val="20"/>
      <w:szCs w:val="20"/>
      <w:lang w:bidi="he-IL"/>
    </w:rPr>
  </w:style>
  <w:style w:type="character" w:customStyle="1" w:styleId="-HTMLChar">
    <w:name w:val="Προ-διαμορφωμένο HTML Char"/>
    <w:basedOn w:val="a0"/>
    <w:link w:val="-HTML"/>
    <w:uiPriority w:val="99"/>
    <w:rsid w:val="0057281E"/>
    <w:rPr>
      <w:rFonts w:ascii="Courier New" w:eastAsia="Times New Roman" w:hAnsi="Courier New" w:cs="Courier New"/>
      <w:sz w:val="20"/>
      <w:szCs w:val="20"/>
      <w:lang w:eastAsia="el-GR" w:bidi="he-IL"/>
    </w:rPr>
  </w:style>
  <w:style w:type="character" w:customStyle="1" w:styleId="y2iqfc">
    <w:name w:val="y2iqfc"/>
    <w:basedOn w:val="a0"/>
    <w:rsid w:val="00572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34302">
      <w:bodyDiv w:val="1"/>
      <w:marLeft w:val="0"/>
      <w:marRight w:val="0"/>
      <w:marTop w:val="0"/>
      <w:marBottom w:val="0"/>
      <w:divBdr>
        <w:top w:val="none" w:sz="0" w:space="0" w:color="auto"/>
        <w:left w:val="none" w:sz="0" w:space="0" w:color="auto"/>
        <w:bottom w:val="none" w:sz="0" w:space="0" w:color="auto"/>
        <w:right w:val="none" w:sz="0" w:space="0" w:color="auto"/>
      </w:divBdr>
    </w:div>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705839375">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 w:id="204991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cialattica.gr" TargetMode="External"/><Relationship Id="rId13" Type="http://schemas.openxmlformats.org/officeDocument/2006/relationships/hyperlink" Target="http://www.social-network.gr/page/anoihta-dedomen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epa.attica.gov.gr/deyterogeneis-ereyn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epa.attica.gov.gr/ereynes-pedio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pepa.attica.gov.gr/etisies-perifereiakes-ereynes-eisodimatos-kai-synthikon-diaviosis/" TargetMode="External"/><Relationship Id="rId4" Type="http://schemas.openxmlformats.org/officeDocument/2006/relationships/settings" Target="settings.xml"/><Relationship Id="rId9" Type="http://schemas.openxmlformats.org/officeDocument/2006/relationships/hyperlink" Target="https://pepa.attica.gov.gr/etisies-ektheseis/" TargetMode="External"/><Relationship Id="rId14" Type="http://schemas.openxmlformats.org/officeDocument/2006/relationships/hyperlink" Target="https://www.socialattica.g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CFDE20-2855-4D01-9C20-97EB97E8E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19</Pages>
  <Words>4942</Words>
  <Characters>26689</Characters>
  <Application>Microsoft Office Word</Application>
  <DocSecurity>0</DocSecurity>
  <Lines>222</Lines>
  <Paragraphs>63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ΝΤΟΤΣΙΚΑ ΕΙΡΗΝΗ - MON.A'</cp:lastModifiedBy>
  <cp:revision>5</cp:revision>
  <cp:lastPrinted>2022-09-08T09:45:00Z</cp:lastPrinted>
  <dcterms:created xsi:type="dcterms:W3CDTF">2023-08-01T14:10:00Z</dcterms:created>
  <dcterms:modified xsi:type="dcterms:W3CDTF">2023-08-02T11:05:00Z</dcterms:modified>
</cp:coreProperties>
</file>